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1"/>
        <w:gridCol w:w="5339"/>
      </w:tblGrid>
      <w:tr w:rsidR="00AD0DEB" w14:paraId="2E7E5822" w14:textId="77777777" w:rsidTr="00AD0DEB">
        <w:tc>
          <w:tcPr>
            <w:tcW w:w="5508" w:type="dxa"/>
          </w:tcPr>
          <w:p w14:paraId="49773621" w14:textId="77777777" w:rsidR="00AD0DEB" w:rsidRDefault="00484B4E" w:rsidP="00AD0DEB">
            <w:r>
              <w:rPr>
                <w:noProof/>
                <w:lang w:val="en-IN" w:eastAsia="en-IN" w:bidi="ml-IN"/>
              </w:rPr>
              <w:drawing>
                <wp:inline distT="0" distB="0" distL="0" distR="0" wp14:anchorId="470749B7" wp14:editId="7DA3D2F5">
                  <wp:extent cx="2764449" cy="41656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4867" cy="464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D646328" w14:textId="77777777" w:rsidR="00484B4E" w:rsidRDefault="00484B4E" w:rsidP="00AD0DEB">
            <w:pPr>
              <w:pStyle w:val="CompanyName"/>
            </w:pPr>
            <w:r>
              <w:t xml:space="preserve">Srishti Innovative </w:t>
            </w:r>
          </w:p>
          <w:p w14:paraId="0F3CE733" w14:textId="77777777" w:rsidR="00AD0DEB" w:rsidRDefault="00484B4E" w:rsidP="00AD0DEB">
            <w:pPr>
              <w:pStyle w:val="CompanyName"/>
            </w:pPr>
            <w:r>
              <w:t>Computer Systems Pvt. Ltd.</w:t>
            </w:r>
          </w:p>
        </w:tc>
      </w:tr>
    </w:tbl>
    <w:p w14:paraId="4007EA91" w14:textId="77777777" w:rsidR="00467865" w:rsidRDefault="00A149E2" w:rsidP="00201F7F">
      <w:pPr>
        <w:pStyle w:val="Heading1"/>
        <w:jc w:val="both"/>
      </w:pPr>
      <w:r>
        <w:t>Employee Performance Review</w:t>
      </w:r>
    </w:p>
    <w:p w14:paraId="0ABE8AD4" w14:textId="77777777" w:rsidR="00AD0DEB" w:rsidRDefault="00AD0DEB" w:rsidP="00AD0DEB">
      <w:pPr>
        <w:pStyle w:val="Heading2"/>
      </w:pPr>
      <w:r w:rsidRPr="007522F6">
        <w:t>Employee Information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5484"/>
        <w:gridCol w:w="1158"/>
        <w:gridCol w:w="11"/>
        <w:gridCol w:w="2883"/>
      </w:tblGrid>
      <w:tr w:rsidR="00A149E2" w:rsidRPr="002A733C" w14:paraId="79BD77CD" w14:textId="77777777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14:paraId="4AE0ABCD" w14:textId="77777777" w:rsidR="00A149E2" w:rsidRPr="002219F3" w:rsidRDefault="00805EBF" w:rsidP="004B1269">
            <w:pPr>
              <w:pStyle w:val="Heading4"/>
            </w:pPr>
            <w:r>
              <w:t xml:space="preserve">Employee </w:t>
            </w:r>
            <w:r w:rsidR="00A149E2" w:rsidRPr="002219F3">
              <w:t>Name</w:t>
            </w:r>
          </w:p>
        </w:tc>
        <w:tc>
          <w:tcPr>
            <w:tcW w:w="5489" w:type="dxa"/>
            <w:vAlign w:val="bottom"/>
          </w:tcPr>
          <w:p w14:paraId="282BA793" w14:textId="7FCFB2E1" w:rsidR="00A149E2" w:rsidRPr="002219F3" w:rsidRDefault="00A149E2" w:rsidP="002219F3"/>
        </w:tc>
        <w:tc>
          <w:tcPr>
            <w:tcW w:w="1159" w:type="dxa"/>
            <w:vAlign w:val="bottom"/>
          </w:tcPr>
          <w:p w14:paraId="2DC86C8C" w14:textId="77777777" w:rsidR="00A149E2" w:rsidRPr="002219F3" w:rsidRDefault="00A149E2" w:rsidP="004B1269">
            <w:pPr>
              <w:pStyle w:val="Heading4"/>
            </w:pPr>
            <w:r w:rsidRPr="002219F3">
              <w:t>Employee ID</w:t>
            </w:r>
          </w:p>
        </w:tc>
        <w:tc>
          <w:tcPr>
            <w:tcW w:w="2897" w:type="dxa"/>
            <w:gridSpan w:val="2"/>
            <w:tcBorders>
              <w:right w:val="nil"/>
            </w:tcBorders>
            <w:vAlign w:val="bottom"/>
          </w:tcPr>
          <w:p w14:paraId="7CF90EE6" w14:textId="77777777" w:rsidR="00A149E2" w:rsidRPr="002219F3" w:rsidRDefault="00A149E2" w:rsidP="002219F3"/>
        </w:tc>
      </w:tr>
      <w:tr w:rsidR="00A149E2" w:rsidRPr="002A733C" w14:paraId="03987EDB" w14:textId="77777777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14:paraId="74A9E330" w14:textId="77777777" w:rsidR="00A149E2" w:rsidRPr="002219F3" w:rsidRDefault="00A149E2" w:rsidP="004B1269">
            <w:pPr>
              <w:pStyle w:val="Heading4"/>
            </w:pPr>
            <w:r w:rsidRPr="002219F3">
              <w:t>Job Title</w:t>
            </w:r>
          </w:p>
        </w:tc>
        <w:tc>
          <w:tcPr>
            <w:tcW w:w="5489" w:type="dxa"/>
            <w:vAlign w:val="bottom"/>
          </w:tcPr>
          <w:p w14:paraId="347DA20C" w14:textId="77777777" w:rsidR="00A149E2" w:rsidRPr="002219F3" w:rsidRDefault="00A149E2" w:rsidP="002219F3"/>
        </w:tc>
        <w:tc>
          <w:tcPr>
            <w:tcW w:w="1170" w:type="dxa"/>
            <w:gridSpan w:val="2"/>
            <w:vAlign w:val="bottom"/>
          </w:tcPr>
          <w:p w14:paraId="52BE78B4" w14:textId="77777777" w:rsidR="00A149E2" w:rsidRPr="002219F3" w:rsidRDefault="00A149E2" w:rsidP="004B1269">
            <w:pPr>
              <w:pStyle w:val="Heading4"/>
            </w:pPr>
            <w:r w:rsidRPr="002219F3">
              <w:t>Date</w:t>
            </w:r>
          </w:p>
        </w:tc>
        <w:tc>
          <w:tcPr>
            <w:tcW w:w="2886" w:type="dxa"/>
            <w:tcBorders>
              <w:right w:val="nil"/>
            </w:tcBorders>
            <w:vAlign w:val="bottom"/>
          </w:tcPr>
          <w:p w14:paraId="70298321" w14:textId="77777777" w:rsidR="00A149E2" w:rsidRPr="002219F3" w:rsidRDefault="00A149E2" w:rsidP="002219F3"/>
        </w:tc>
      </w:tr>
      <w:tr w:rsidR="00712449" w:rsidRPr="002A733C" w14:paraId="6621B9A5" w14:textId="77777777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14:paraId="0C474066" w14:textId="77777777" w:rsidR="00712449" w:rsidRPr="002219F3" w:rsidRDefault="00712449" w:rsidP="004B1269">
            <w:pPr>
              <w:pStyle w:val="Heading4"/>
            </w:pPr>
            <w:r w:rsidRPr="002219F3">
              <w:t>Department</w:t>
            </w:r>
          </w:p>
        </w:tc>
        <w:tc>
          <w:tcPr>
            <w:tcW w:w="5489" w:type="dxa"/>
            <w:vAlign w:val="bottom"/>
          </w:tcPr>
          <w:p w14:paraId="247E3C4F" w14:textId="77777777" w:rsidR="00712449" w:rsidRPr="002219F3" w:rsidRDefault="00712449" w:rsidP="002219F3"/>
        </w:tc>
        <w:tc>
          <w:tcPr>
            <w:tcW w:w="1159" w:type="dxa"/>
            <w:vAlign w:val="bottom"/>
          </w:tcPr>
          <w:p w14:paraId="19DC5F78" w14:textId="77777777" w:rsidR="00712449" w:rsidRPr="002219F3" w:rsidRDefault="00712449" w:rsidP="004B1269">
            <w:pPr>
              <w:pStyle w:val="Heading4"/>
            </w:pPr>
            <w:r w:rsidRPr="002219F3">
              <w:t>Manager</w:t>
            </w:r>
          </w:p>
        </w:tc>
        <w:tc>
          <w:tcPr>
            <w:tcW w:w="2897" w:type="dxa"/>
            <w:gridSpan w:val="2"/>
            <w:tcBorders>
              <w:right w:val="nil"/>
            </w:tcBorders>
            <w:vAlign w:val="bottom"/>
          </w:tcPr>
          <w:p w14:paraId="36473DFC" w14:textId="77777777" w:rsidR="00712449" w:rsidRPr="002219F3" w:rsidRDefault="00712449" w:rsidP="002219F3"/>
        </w:tc>
      </w:tr>
      <w:tr w:rsidR="002219F3" w:rsidRPr="002A733C" w14:paraId="1EB2E490" w14:textId="77777777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14:paraId="36DBEB9F" w14:textId="77777777" w:rsidR="002219F3" w:rsidRPr="002219F3" w:rsidRDefault="002219F3" w:rsidP="004B1269">
            <w:pPr>
              <w:pStyle w:val="Heading4"/>
            </w:pPr>
            <w:r w:rsidRPr="002219F3">
              <w:t>Review Period</w:t>
            </w:r>
          </w:p>
        </w:tc>
        <w:tc>
          <w:tcPr>
            <w:tcW w:w="5489" w:type="dxa"/>
            <w:tcBorders>
              <w:right w:val="nil"/>
            </w:tcBorders>
            <w:vAlign w:val="bottom"/>
          </w:tcPr>
          <w:p w14:paraId="2DEB1631" w14:textId="77777777" w:rsidR="002219F3" w:rsidRPr="002219F3" w:rsidRDefault="002219F3" w:rsidP="002219F3"/>
        </w:tc>
        <w:tc>
          <w:tcPr>
            <w:tcW w:w="1170" w:type="dxa"/>
            <w:gridSpan w:val="2"/>
            <w:tcBorders>
              <w:left w:val="nil"/>
              <w:right w:val="nil"/>
            </w:tcBorders>
            <w:vAlign w:val="bottom"/>
          </w:tcPr>
          <w:p w14:paraId="2EBF3111" w14:textId="77777777" w:rsidR="002219F3" w:rsidRPr="002219F3" w:rsidRDefault="002219F3" w:rsidP="002219F3"/>
        </w:tc>
        <w:tc>
          <w:tcPr>
            <w:tcW w:w="2886" w:type="dxa"/>
            <w:tcBorders>
              <w:left w:val="nil"/>
              <w:right w:val="nil"/>
            </w:tcBorders>
            <w:vAlign w:val="bottom"/>
          </w:tcPr>
          <w:p w14:paraId="77CA15CA" w14:textId="77777777" w:rsidR="002219F3" w:rsidRPr="002219F3" w:rsidRDefault="002219F3" w:rsidP="002219F3"/>
        </w:tc>
      </w:tr>
    </w:tbl>
    <w:p w14:paraId="4FF73DA8" w14:textId="77777777" w:rsidR="00AD0DEB" w:rsidRDefault="00AD0DEB" w:rsidP="00AD0DEB">
      <w:pPr>
        <w:pStyle w:val="Heading2"/>
      </w:pPr>
      <w:r>
        <w:t>Ratings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2466"/>
        <w:gridCol w:w="864"/>
        <w:gridCol w:w="601"/>
        <w:gridCol w:w="1466"/>
        <w:gridCol w:w="1466"/>
        <w:gridCol w:w="1466"/>
        <w:gridCol w:w="1481"/>
      </w:tblGrid>
      <w:tr w:rsidR="00212276" w:rsidRPr="002A733C" w14:paraId="71761C37" w14:textId="77777777" w:rsidTr="002219F3">
        <w:trPr>
          <w:trHeight w:hRule="exact" w:val="403"/>
        </w:trPr>
        <w:tc>
          <w:tcPr>
            <w:tcW w:w="3456" w:type="dxa"/>
            <w:gridSpan w:val="2"/>
            <w:vAlign w:val="center"/>
          </w:tcPr>
          <w:p w14:paraId="5B052B99" w14:textId="77777777" w:rsidR="00212276" w:rsidRPr="002A733C" w:rsidRDefault="00212276" w:rsidP="002219F3"/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7066770D" w14:textId="77777777" w:rsidR="00212276" w:rsidRPr="002A733C" w:rsidRDefault="00712449" w:rsidP="002219F3">
            <w:pPr>
              <w:pStyle w:val="Heading3"/>
            </w:pPr>
            <w:r>
              <w:t xml:space="preserve">1 = </w:t>
            </w:r>
            <w:r w:rsidR="00212276">
              <w:t>Poor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5F23233" w14:textId="77777777" w:rsidR="00212276" w:rsidRPr="002A733C" w:rsidRDefault="00712449" w:rsidP="002219F3">
            <w:pPr>
              <w:pStyle w:val="Heading3"/>
            </w:pPr>
            <w:r>
              <w:t xml:space="preserve">2 = </w:t>
            </w:r>
            <w:r w:rsidR="00212276">
              <w:t>Fair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577C8766" w14:textId="77777777" w:rsidR="00212276" w:rsidRPr="002A733C" w:rsidRDefault="00712449" w:rsidP="002219F3">
            <w:pPr>
              <w:pStyle w:val="Heading3"/>
            </w:pPr>
            <w:r>
              <w:t xml:space="preserve">3 = </w:t>
            </w:r>
            <w:r w:rsidR="00212276">
              <w:t>Satisfactory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5F6328B9" w14:textId="77777777" w:rsidR="00212276" w:rsidRPr="002A733C" w:rsidRDefault="00712449" w:rsidP="002219F3">
            <w:pPr>
              <w:pStyle w:val="Heading3"/>
            </w:pPr>
            <w:r>
              <w:t xml:space="preserve">4 = </w:t>
            </w:r>
            <w:r w:rsidR="00212276">
              <w:t>Good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7A1E24C9" w14:textId="77777777" w:rsidR="00212276" w:rsidRPr="002A733C" w:rsidRDefault="00712449" w:rsidP="002219F3">
            <w:pPr>
              <w:pStyle w:val="Heading3"/>
            </w:pPr>
            <w:r>
              <w:t xml:space="preserve">5 = </w:t>
            </w:r>
            <w:r w:rsidR="00212276">
              <w:t>Excellent</w:t>
            </w:r>
          </w:p>
        </w:tc>
      </w:tr>
      <w:tr w:rsidR="00212276" w:rsidRPr="002A733C" w14:paraId="248ADB99" w14:textId="77777777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14:paraId="5B256B15" w14:textId="77777777" w:rsidR="00212276" w:rsidRDefault="00A149E2" w:rsidP="002219F3">
            <w:pPr>
              <w:pStyle w:val="Heading4"/>
            </w:pPr>
            <w:r>
              <w:t>Job K</w:t>
            </w:r>
            <w:r w:rsidRPr="002219F3">
              <w:t>nowled</w:t>
            </w:r>
            <w:r>
              <w:t>ge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4589DD45" w14:textId="50A500EA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54FA7555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77432D8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FCF50B3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3F57C0C3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14:paraId="575E9120" w14:textId="77777777" w:rsidTr="002219F3">
        <w:trPr>
          <w:trHeight w:hRule="exact" w:val="403"/>
        </w:trPr>
        <w:tc>
          <w:tcPr>
            <w:tcW w:w="990" w:type="dxa"/>
            <w:vAlign w:val="center"/>
          </w:tcPr>
          <w:p w14:paraId="7E173F7D" w14:textId="77777777"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14:paraId="5CEBA67A" w14:textId="77777777" w:rsidR="00A149E2" w:rsidRPr="002219F3" w:rsidRDefault="00A149E2" w:rsidP="002219F3"/>
        </w:tc>
      </w:tr>
      <w:tr w:rsidR="00212276" w:rsidRPr="002A733C" w14:paraId="51BD3DEF" w14:textId="77777777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14:paraId="61F26DA9" w14:textId="77777777" w:rsidR="00212276" w:rsidRDefault="00A149E2" w:rsidP="002219F3">
            <w:pPr>
              <w:pStyle w:val="Heading4"/>
            </w:pPr>
            <w:r>
              <w:t>Work Quality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2C65E1F5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5B9A4D9E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49A08987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EC8E5CC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6C249035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14:paraId="1E6F315C" w14:textId="77777777" w:rsidTr="002219F3">
        <w:trPr>
          <w:trHeight w:hRule="exact" w:val="403"/>
        </w:trPr>
        <w:tc>
          <w:tcPr>
            <w:tcW w:w="990" w:type="dxa"/>
            <w:vAlign w:val="center"/>
          </w:tcPr>
          <w:p w14:paraId="63FDDD41" w14:textId="77777777"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14:paraId="1D1DE1E1" w14:textId="77777777" w:rsidR="00A149E2" w:rsidRPr="002219F3" w:rsidRDefault="00A149E2" w:rsidP="002219F3"/>
        </w:tc>
      </w:tr>
      <w:tr w:rsidR="00212276" w:rsidRPr="002A733C" w14:paraId="5D087C04" w14:textId="77777777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14:paraId="2AC547E0" w14:textId="77777777" w:rsidR="00212276" w:rsidRDefault="00A149E2" w:rsidP="002219F3">
            <w:pPr>
              <w:pStyle w:val="Heading4"/>
            </w:pPr>
            <w:r>
              <w:t>Attendance/Punctuality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6D6331B7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1177356A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548E7C5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78F0363F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325E0C3E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14:paraId="34FD39A8" w14:textId="77777777" w:rsidTr="002219F3">
        <w:trPr>
          <w:trHeight w:hRule="exact" w:val="403"/>
        </w:trPr>
        <w:tc>
          <w:tcPr>
            <w:tcW w:w="990" w:type="dxa"/>
            <w:vAlign w:val="center"/>
          </w:tcPr>
          <w:p w14:paraId="298A88F6" w14:textId="77777777"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14:paraId="42B5013C" w14:textId="77777777" w:rsidR="00A149E2" w:rsidRPr="002219F3" w:rsidRDefault="00A149E2" w:rsidP="002219F3"/>
        </w:tc>
      </w:tr>
      <w:tr w:rsidR="00212276" w:rsidRPr="002A733C" w14:paraId="678E0D9F" w14:textId="77777777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14:paraId="7199BA38" w14:textId="77777777" w:rsidR="00212276" w:rsidRDefault="00201F7F" w:rsidP="002219F3">
            <w:pPr>
              <w:pStyle w:val="Heading4"/>
            </w:pPr>
            <w:r>
              <w:t>Productivity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3189EE88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1390985F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D323A7F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7AFAE6A3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066EE684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14:paraId="79ACE61A" w14:textId="77777777" w:rsidTr="002219F3">
        <w:trPr>
          <w:trHeight w:hRule="exact" w:val="403"/>
        </w:trPr>
        <w:tc>
          <w:tcPr>
            <w:tcW w:w="990" w:type="dxa"/>
            <w:vAlign w:val="center"/>
          </w:tcPr>
          <w:p w14:paraId="4FAD8B64" w14:textId="77777777"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14:paraId="4FC9541E" w14:textId="77777777" w:rsidR="00A149E2" w:rsidRPr="002219F3" w:rsidRDefault="00A149E2" w:rsidP="002219F3"/>
        </w:tc>
      </w:tr>
      <w:tr w:rsidR="00212276" w:rsidRPr="002A733C" w14:paraId="466B2593" w14:textId="77777777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14:paraId="7904602A" w14:textId="77777777" w:rsidR="00212276" w:rsidRDefault="00212276" w:rsidP="002219F3">
            <w:pPr>
              <w:pStyle w:val="Heading4"/>
            </w:pPr>
            <w:r>
              <w:t>Communication/Listening Skills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37EA1AAD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B0E3C96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5C3702E2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45768160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6E4E2194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14:paraId="7B0EADBB" w14:textId="77777777" w:rsidTr="002219F3">
        <w:trPr>
          <w:trHeight w:hRule="exact" w:val="403"/>
        </w:trPr>
        <w:tc>
          <w:tcPr>
            <w:tcW w:w="990" w:type="dxa"/>
            <w:vAlign w:val="center"/>
          </w:tcPr>
          <w:p w14:paraId="178D4728" w14:textId="77777777"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14:paraId="21EF7956" w14:textId="77777777" w:rsidR="00A149E2" w:rsidRPr="002219F3" w:rsidRDefault="00A149E2" w:rsidP="002219F3"/>
        </w:tc>
      </w:tr>
      <w:tr w:rsidR="00212276" w:rsidRPr="002A733C" w14:paraId="67ACEDF5" w14:textId="77777777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14:paraId="7D2BE8CC" w14:textId="77777777" w:rsidR="00212276" w:rsidRDefault="00A149E2" w:rsidP="002219F3">
            <w:pPr>
              <w:pStyle w:val="Heading4"/>
            </w:pPr>
            <w:r>
              <w:t>Dependability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14:paraId="188EE2B5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3C9BF253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45AC3950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7B1F7FC3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0275438B" w14:textId="77777777"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F654D">
              <w:rPr>
                <w:rStyle w:val="CheckBoxChar"/>
              </w:rPr>
            </w:r>
            <w:r w:rsidR="00AF654D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14:paraId="750C3F50" w14:textId="77777777" w:rsidTr="002219F3">
        <w:trPr>
          <w:trHeight w:hRule="exact" w:val="403"/>
        </w:trPr>
        <w:tc>
          <w:tcPr>
            <w:tcW w:w="990" w:type="dxa"/>
            <w:vAlign w:val="center"/>
          </w:tcPr>
          <w:p w14:paraId="7031AE43" w14:textId="77777777"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14:paraId="3CF74484" w14:textId="77777777" w:rsidR="00A149E2" w:rsidRPr="002219F3" w:rsidRDefault="00A149E2" w:rsidP="002219F3"/>
        </w:tc>
      </w:tr>
      <w:tr w:rsidR="00712449" w:rsidRPr="002A733C" w14:paraId="1F5A438E" w14:textId="77777777" w:rsidTr="002219F3">
        <w:trPr>
          <w:trHeight w:hRule="exact" w:val="403"/>
        </w:trPr>
        <w:tc>
          <w:tcPr>
            <w:tcW w:w="4320" w:type="dxa"/>
            <w:gridSpan w:val="3"/>
            <w:vAlign w:val="center"/>
          </w:tcPr>
          <w:p w14:paraId="71E5C537" w14:textId="77777777" w:rsidR="00712449" w:rsidRDefault="00712449" w:rsidP="004B1269">
            <w:pPr>
              <w:pStyle w:val="Italic"/>
            </w:pPr>
            <w:r w:rsidRPr="002219F3">
              <w:rPr>
                <w:rStyle w:val="Heading4Char"/>
              </w:rPr>
              <w:t>Overall Rating</w:t>
            </w:r>
            <w:r>
              <w:t xml:space="preserve"> </w:t>
            </w:r>
            <w:r w:rsidRPr="004B1269">
              <w:t>(average the rating numbers above)</w:t>
            </w:r>
          </w:p>
        </w:tc>
        <w:tc>
          <w:tcPr>
            <w:tcW w:w="6480" w:type="dxa"/>
            <w:gridSpan w:val="5"/>
            <w:shd w:val="clear" w:color="auto" w:fill="auto"/>
            <w:vAlign w:val="center"/>
          </w:tcPr>
          <w:p w14:paraId="16CBB137" w14:textId="77777777" w:rsidR="00712449" w:rsidRPr="002219F3" w:rsidRDefault="00712449" w:rsidP="002219F3"/>
        </w:tc>
      </w:tr>
    </w:tbl>
    <w:p w14:paraId="64DE5761" w14:textId="77777777" w:rsidR="00FF4C5F" w:rsidRDefault="00FF4C5F" w:rsidP="00AD0DEB">
      <w:pPr>
        <w:pStyle w:val="Heading2"/>
      </w:pPr>
      <w:r>
        <w:t>Assessment</w:t>
      </w:r>
    </w:p>
    <w:p w14:paraId="40CB184D" w14:textId="77777777" w:rsidR="00FF4C5F" w:rsidRDefault="00FF4C5F" w:rsidP="00FF4C5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510"/>
        <w:gridCol w:w="3240"/>
        <w:gridCol w:w="810"/>
        <w:gridCol w:w="1890"/>
        <w:gridCol w:w="918"/>
      </w:tblGrid>
      <w:tr w:rsidR="00FF4C5F" w:rsidRPr="00CF4DE5" w14:paraId="2C6D9C22" w14:textId="77777777" w:rsidTr="00CF4DE5">
        <w:tc>
          <w:tcPr>
            <w:tcW w:w="648" w:type="dxa"/>
          </w:tcPr>
          <w:p w14:paraId="4A7029AC" w14:textId="77777777" w:rsidR="00FF4C5F" w:rsidRPr="00CF4DE5" w:rsidRDefault="00FF4C5F" w:rsidP="00CF4DE5">
            <w:pPr>
              <w:jc w:val="center"/>
              <w:rPr>
                <w:b/>
              </w:rPr>
            </w:pPr>
            <w:r w:rsidRPr="00CF4DE5">
              <w:rPr>
                <w:b/>
              </w:rPr>
              <w:t>Sl</w:t>
            </w:r>
            <w:r w:rsidR="00CF4DE5">
              <w:rPr>
                <w:b/>
              </w:rPr>
              <w:t>.</w:t>
            </w:r>
            <w:r w:rsidRPr="00CF4DE5">
              <w:rPr>
                <w:b/>
              </w:rPr>
              <w:t xml:space="preserve"> No</w:t>
            </w:r>
            <w:r w:rsidR="00CF4DE5">
              <w:rPr>
                <w:b/>
              </w:rPr>
              <w:t>.</w:t>
            </w:r>
          </w:p>
        </w:tc>
        <w:tc>
          <w:tcPr>
            <w:tcW w:w="3510" w:type="dxa"/>
          </w:tcPr>
          <w:p w14:paraId="4BFB944F" w14:textId="77777777" w:rsidR="00FF4C5F" w:rsidRPr="00CF4DE5" w:rsidRDefault="00FF4C5F" w:rsidP="00CF4DE5">
            <w:pPr>
              <w:jc w:val="center"/>
              <w:rPr>
                <w:b/>
              </w:rPr>
            </w:pPr>
          </w:p>
        </w:tc>
        <w:tc>
          <w:tcPr>
            <w:tcW w:w="3240" w:type="dxa"/>
          </w:tcPr>
          <w:p w14:paraId="0D7578F6" w14:textId="77777777" w:rsidR="00FF4C5F" w:rsidRPr="00CF4DE5" w:rsidRDefault="00CF4DE5" w:rsidP="00CF4DE5">
            <w:pPr>
              <w:jc w:val="center"/>
              <w:rPr>
                <w:b/>
              </w:rPr>
            </w:pPr>
            <w:r w:rsidRPr="00CF4DE5">
              <w:rPr>
                <w:b/>
              </w:rPr>
              <w:t>Employee Comments</w:t>
            </w:r>
          </w:p>
        </w:tc>
        <w:tc>
          <w:tcPr>
            <w:tcW w:w="810" w:type="dxa"/>
          </w:tcPr>
          <w:p w14:paraId="6EAE3C2C" w14:textId="77777777" w:rsidR="00FF4C5F" w:rsidRPr="00CF4DE5" w:rsidRDefault="00CF4DE5" w:rsidP="00CF4DE5">
            <w:pPr>
              <w:jc w:val="center"/>
              <w:rPr>
                <w:b/>
              </w:rPr>
            </w:pPr>
            <w:r w:rsidRPr="00CF4DE5">
              <w:rPr>
                <w:b/>
              </w:rPr>
              <w:t>Rate out of 5</w:t>
            </w:r>
          </w:p>
        </w:tc>
        <w:tc>
          <w:tcPr>
            <w:tcW w:w="1890" w:type="dxa"/>
          </w:tcPr>
          <w:p w14:paraId="2D4756C7" w14:textId="77777777" w:rsidR="00FF4C5F" w:rsidRPr="00CF4DE5" w:rsidRDefault="00CF4DE5" w:rsidP="00CF4DE5">
            <w:pPr>
              <w:jc w:val="center"/>
              <w:rPr>
                <w:b/>
              </w:rPr>
            </w:pPr>
            <w:r w:rsidRPr="00CF4DE5">
              <w:rPr>
                <w:b/>
              </w:rPr>
              <w:t>Reporting Person Comments</w:t>
            </w:r>
          </w:p>
        </w:tc>
        <w:tc>
          <w:tcPr>
            <w:tcW w:w="918" w:type="dxa"/>
          </w:tcPr>
          <w:p w14:paraId="24D8CE43" w14:textId="77777777" w:rsidR="00FF4C5F" w:rsidRPr="00CF4DE5" w:rsidRDefault="00CF4DE5" w:rsidP="00CF4DE5">
            <w:pPr>
              <w:jc w:val="center"/>
              <w:rPr>
                <w:b/>
              </w:rPr>
            </w:pPr>
            <w:r w:rsidRPr="00CF4DE5">
              <w:rPr>
                <w:b/>
              </w:rPr>
              <w:t>Rate out of 5</w:t>
            </w:r>
          </w:p>
        </w:tc>
      </w:tr>
      <w:tr w:rsidR="00FF4C5F" w:rsidRPr="00CF4DE5" w14:paraId="4D94812F" w14:textId="77777777" w:rsidTr="00CF4DE5">
        <w:tc>
          <w:tcPr>
            <w:tcW w:w="648" w:type="dxa"/>
          </w:tcPr>
          <w:p w14:paraId="040B9C3F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1</w:t>
            </w:r>
          </w:p>
        </w:tc>
        <w:tc>
          <w:tcPr>
            <w:tcW w:w="3510" w:type="dxa"/>
          </w:tcPr>
          <w:p w14:paraId="4C75D2D6" w14:textId="77777777" w:rsidR="00FF4C5F" w:rsidRPr="00CF4DE5" w:rsidRDefault="00FF4C5F" w:rsidP="00FF4C5F">
            <w:r w:rsidRPr="00CF4DE5">
              <w:t>Planning &amp; Organization</w:t>
            </w:r>
          </w:p>
          <w:p w14:paraId="5F262D30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Priorities &amp; Plan work activities</w:t>
            </w:r>
          </w:p>
          <w:p w14:paraId="56A07549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Plan &amp; log time effectively</w:t>
            </w:r>
          </w:p>
          <w:p w14:paraId="64C04C1B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Integrates changes smoothly</w:t>
            </w:r>
          </w:p>
          <w:p w14:paraId="403498CD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Sets goals &amp; objectives</w:t>
            </w:r>
          </w:p>
          <w:p w14:paraId="3CD6C704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Works in an organized manner</w:t>
            </w:r>
          </w:p>
        </w:tc>
        <w:tc>
          <w:tcPr>
            <w:tcW w:w="3240" w:type="dxa"/>
          </w:tcPr>
          <w:p w14:paraId="169DB66D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3B6C427F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433FE63E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0570A5C7" w14:textId="77777777" w:rsidR="00FF4C5F" w:rsidRPr="00CF4DE5" w:rsidRDefault="00FF4C5F" w:rsidP="00FF4C5F">
            <w:pPr>
              <w:rPr>
                <w:sz w:val="14"/>
              </w:rPr>
            </w:pPr>
          </w:p>
        </w:tc>
      </w:tr>
      <w:tr w:rsidR="00FF4C5F" w:rsidRPr="00CF4DE5" w14:paraId="3B0276D5" w14:textId="77777777" w:rsidTr="00CF4DE5">
        <w:tc>
          <w:tcPr>
            <w:tcW w:w="648" w:type="dxa"/>
          </w:tcPr>
          <w:p w14:paraId="552CC343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2</w:t>
            </w:r>
          </w:p>
        </w:tc>
        <w:tc>
          <w:tcPr>
            <w:tcW w:w="3510" w:type="dxa"/>
          </w:tcPr>
          <w:p w14:paraId="314BBD5A" w14:textId="77777777" w:rsidR="00FF4C5F" w:rsidRPr="00CF4DE5" w:rsidRDefault="00FF4C5F" w:rsidP="00FF4C5F">
            <w:r w:rsidRPr="00CF4DE5">
              <w:t>Productivity</w:t>
            </w:r>
          </w:p>
          <w:p w14:paraId="41AC01A2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Consistently handles assigned workload</w:t>
            </w:r>
          </w:p>
          <w:p w14:paraId="7EC778D1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Follow processes and procedures for getting work done</w:t>
            </w:r>
          </w:p>
          <w:p w14:paraId="4572E961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Delivers work on time</w:t>
            </w:r>
          </w:p>
          <w:p w14:paraId="64700707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Capable of handling tasks related to multiple projects simultaneously.</w:t>
            </w:r>
          </w:p>
        </w:tc>
        <w:tc>
          <w:tcPr>
            <w:tcW w:w="3240" w:type="dxa"/>
          </w:tcPr>
          <w:p w14:paraId="38CA7AC0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4AD3DE1B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3CFCA127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42BF2BDC" w14:textId="77777777" w:rsidR="00FF4C5F" w:rsidRPr="00CF4DE5" w:rsidRDefault="00FF4C5F" w:rsidP="00FF4C5F">
            <w:pPr>
              <w:rPr>
                <w:sz w:val="14"/>
              </w:rPr>
            </w:pPr>
          </w:p>
        </w:tc>
      </w:tr>
      <w:tr w:rsidR="00FF4C5F" w:rsidRPr="00CF4DE5" w14:paraId="4D63C139" w14:textId="77777777" w:rsidTr="00CF4DE5">
        <w:tc>
          <w:tcPr>
            <w:tcW w:w="648" w:type="dxa"/>
          </w:tcPr>
          <w:p w14:paraId="68959009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3</w:t>
            </w:r>
          </w:p>
        </w:tc>
        <w:tc>
          <w:tcPr>
            <w:tcW w:w="3510" w:type="dxa"/>
          </w:tcPr>
          <w:p w14:paraId="4CC38E1F" w14:textId="77777777" w:rsidR="00FF4C5F" w:rsidRDefault="00FF4C5F" w:rsidP="00FF4C5F">
            <w:r w:rsidRPr="00CF4DE5">
              <w:t>Quality</w:t>
            </w:r>
          </w:p>
          <w:p w14:paraId="053027D6" w14:textId="77777777" w:rsidR="00CF4DE5" w:rsidRPr="00CF4DE5" w:rsidRDefault="00CF4DE5" w:rsidP="00FF4C5F">
            <w:pPr>
              <w:rPr>
                <w:sz w:val="14"/>
              </w:rPr>
            </w:pPr>
          </w:p>
          <w:p w14:paraId="2374F7CA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Ensure deliveries are error free</w:t>
            </w:r>
          </w:p>
          <w:p w14:paraId="5952B8F4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Look for ways to improve quality</w:t>
            </w:r>
          </w:p>
          <w:p w14:paraId="558E47CC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Demonstrate accuracy &amp; thoroughness</w:t>
            </w:r>
          </w:p>
          <w:p w14:paraId="4E65512C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Display commitment to excellence</w:t>
            </w:r>
          </w:p>
        </w:tc>
        <w:tc>
          <w:tcPr>
            <w:tcW w:w="3240" w:type="dxa"/>
          </w:tcPr>
          <w:p w14:paraId="1FE7ECB0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1F6FDE67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21B3CD51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09D8633D" w14:textId="77777777" w:rsidR="00FF4C5F" w:rsidRPr="00CF4DE5" w:rsidRDefault="00FF4C5F" w:rsidP="00FF4C5F">
            <w:pPr>
              <w:rPr>
                <w:sz w:val="14"/>
              </w:rPr>
            </w:pPr>
          </w:p>
        </w:tc>
      </w:tr>
      <w:tr w:rsidR="00FF4C5F" w:rsidRPr="00CF4DE5" w14:paraId="476E80DB" w14:textId="77777777" w:rsidTr="00CF4DE5">
        <w:tc>
          <w:tcPr>
            <w:tcW w:w="648" w:type="dxa"/>
          </w:tcPr>
          <w:p w14:paraId="06F88C0A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lastRenderedPageBreak/>
              <w:t>4</w:t>
            </w:r>
          </w:p>
        </w:tc>
        <w:tc>
          <w:tcPr>
            <w:tcW w:w="3510" w:type="dxa"/>
          </w:tcPr>
          <w:p w14:paraId="0821176E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t>Initiative</w:t>
            </w:r>
          </w:p>
          <w:p w14:paraId="788C887C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Volunteers readily</w:t>
            </w:r>
          </w:p>
          <w:p w14:paraId="425CFFB9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Seeks increased responsibilities</w:t>
            </w:r>
          </w:p>
          <w:p w14:paraId="04CB2DA8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Take independent actions &amp; calculated risks</w:t>
            </w:r>
          </w:p>
          <w:p w14:paraId="01A34A85" w14:textId="77777777" w:rsidR="00FF4C5F" w:rsidRPr="00CF4DE5" w:rsidRDefault="00FF4C5F" w:rsidP="00FF4C5F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Looks for and take advantage of opportunities to contribute.</w:t>
            </w:r>
          </w:p>
        </w:tc>
        <w:tc>
          <w:tcPr>
            <w:tcW w:w="3240" w:type="dxa"/>
          </w:tcPr>
          <w:p w14:paraId="706E848A" w14:textId="77777777" w:rsidR="00FF4C5F" w:rsidRDefault="00FF4C5F" w:rsidP="00FF4C5F">
            <w:pPr>
              <w:rPr>
                <w:sz w:val="14"/>
              </w:rPr>
            </w:pPr>
          </w:p>
          <w:p w14:paraId="5ADF9320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4E1C14B5" w14:textId="77777777" w:rsidR="00FF4C5F" w:rsidRDefault="00FF4C5F" w:rsidP="00FF4C5F">
            <w:pPr>
              <w:rPr>
                <w:sz w:val="14"/>
              </w:rPr>
            </w:pPr>
          </w:p>
          <w:p w14:paraId="265334AE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6118B147" w14:textId="77777777" w:rsidR="00FF4C5F" w:rsidRDefault="00FF4C5F" w:rsidP="00FF4C5F">
            <w:pPr>
              <w:rPr>
                <w:sz w:val="14"/>
              </w:rPr>
            </w:pPr>
          </w:p>
          <w:p w14:paraId="0B55E83B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79BAE770" w14:textId="77777777" w:rsidR="00FF4C5F" w:rsidRDefault="00FF4C5F" w:rsidP="00FF4C5F">
            <w:pPr>
              <w:rPr>
                <w:sz w:val="14"/>
              </w:rPr>
            </w:pPr>
          </w:p>
          <w:p w14:paraId="124DA2E2" w14:textId="77777777" w:rsidR="00CF4DE5" w:rsidRPr="00CF4DE5" w:rsidRDefault="00CF4DE5" w:rsidP="00FF4C5F">
            <w:pPr>
              <w:rPr>
                <w:sz w:val="14"/>
              </w:rPr>
            </w:pPr>
          </w:p>
        </w:tc>
      </w:tr>
      <w:tr w:rsidR="00FF4C5F" w:rsidRPr="00CF4DE5" w14:paraId="415448D6" w14:textId="77777777" w:rsidTr="00CF4DE5">
        <w:tc>
          <w:tcPr>
            <w:tcW w:w="648" w:type="dxa"/>
          </w:tcPr>
          <w:p w14:paraId="755239B5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5</w:t>
            </w:r>
          </w:p>
        </w:tc>
        <w:tc>
          <w:tcPr>
            <w:tcW w:w="3510" w:type="dxa"/>
          </w:tcPr>
          <w:p w14:paraId="6E7CC106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Dependability</w:t>
            </w:r>
          </w:p>
          <w:p w14:paraId="4305EF27" w14:textId="77777777" w:rsidR="00FF4C5F" w:rsidRPr="00CF4DE5" w:rsidRDefault="00FF4C5F" w:rsidP="00CF4DE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Responds to request for assistance</w:t>
            </w:r>
          </w:p>
          <w:p w14:paraId="55B47B44" w14:textId="77777777" w:rsidR="00FF4C5F" w:rsidRPr="00CF4DE5" w:rsidRDefault="00FF4C5F" w:rsidP="00CF4DE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Follow instructions, responds to management directions.</w:t>
            </w:r>
          </w:p>
          <w:p w14:paraId="07E9C037" w14:textId="77777777" w:rsidR="00FF4C5F" w:rsidRPr="00CF4DE5" w:rsidRDefault="00FF4C5F" w:rsidP="00CF4DE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Commits to doing the best job possible</w:t>
            </w:r>
          </w:p>
          <w:p w14:paraId="2D7FAFA9" w14:textId="77777777" w:rsidR="00FF4C5F" w:rsidRPr="00CF4DE5" w:rsidRDefault="00FF4C5F" w:rsidP="00CF4DE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Operates with Integrity, honesty  &amp; courage</w:t>
            </w:r>
          </w:p>
          <w:p w14:paraId="1682AA48" w14:textId="77777777" w:rsidR="00FF4C5F" w:rsidRPr="00CF4DE5" w:rsidRDefault="00FF4C5F" w:rsidP="00CF4DE5">
            <w:pPr>
              <w:pStyle w:val="ListParagraph"/>
              <w:numPr>
                <w:ilvl w:val="0"/>
                <w:numId w:val="11"/>
              </w:numPr>
              <w:ind w:left="342"/>
              <w:rPr>
                <w:sz w:val="14"/>
              </w:rPr>
            </w:pPr>
            <w:r w:rsidRPr="00CF4DE5">
              <w:rPr>
                <w:sz w:val="14"/>
              </w:rPr>
              <w:t>Serves &amp; accepts criticism</w:t>
            </w:r>
          </w:p>
        </w:tc>
        <w:tc>
          <w:tcPr>
            <w:tcW w:w="3240" w:type="dxa"/>
          </w:tcPr>
          <w:p w14:paraId="2DCB555D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6C969604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6806115C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4BD4E4A4" w14:textId="77777777" w:rsidR="00FF4C5F" w:rsidRPr="00CF4DE5" w:rsidRDefault="00FF4C5F" w:rsidP="00FF4C5F">
            <w:pPr>
              <w:rPr>
                <w:sz w:val="14"/>
              </w:rPr>
            </w:pPr>
          </w:p>
        </w:tc>
      </w:tr>
      <w:tr w:rsidR="00FF4C5F" w:rsidRPr="00CF4DE5" w14:paraId="15996F93" w14:textId="77777777" w:rsidTr="00CF4DE5">
        <w:tc>
          <w:tcPr>
            <w:tcW w:w="648" w:type="dxa"/>
          </w:tcPr>
          <w:p w14:paraId="597B0ABD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6</w:t>
            </w:r>
          </w:p>
        </w:tc>
        <w:tc>
          <w:tcPr>
            <w:tcW w:w="3510" w:type="dxa"/>
          </w:tcPr>
          <w:p w14:paraId="6057DC0F" w14:textId="77777777" w:rsidR="00FF4C5F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Cooperation</w:t>
            </w:r>
          </w:p>
        </w:tc>
        <w:tc>
          <w:tcPr>
            <w:tcW w:w="3240" w:type="dxa"/>
          </w:tcPr>
          <w:p w14:paraId="25A21EC4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57830D95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59ACF8CD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5BD1AAFC" w14:textId="77777777" w:rsidR="00FF4C5F" w:rsidRPr="00CF4DE5" w:rsidRDefault="00FF4C5F" w:rsidP="00FF4C5F">
            <w:pPr>
              <w:rPr>
                <w:sz w:val="14"/>
              </w:rPr>
            </w:pPr>
          </w:p>
        </w:tc>
      </w:tr>
      <w:tr w:rsidR="00FF4C5F" w:rsidRPr="00CF4DE5" w14:paraId="55B434A8" w14:textId="77777777" w:rsidTr="00CF4DE5">
        <w:tc>
          <w:tcPr>
            <w:tcW w:w="648" w:type="dxa"/>
          </w:tcPr>
          <w:p w14:paraId="3A5A0EB4" w14:textId="77777777" w:rsidR="00FF4C5F" w:rsidRPr="00CF4DE5" w:rsidRDefault="00FF4C5F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7</w:t>
            </w:r>
          </w:p>
        </w:tc>
        <w:tc>
          <w:tcPr>
            <w:tcW w:w="3510" w:type="dxa"/>
          </w:tcPr>
          <w:p w14:paraId="2BF2E0FD" w14:textId="77777777" w:rsidR="00FF4C5F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Leadership quality</w:t>
            </w:r>
          </w:p>
        </w:tc>
        <w:tc>
          <w:tcPr>
            <w:tcW w:w="3240" w:type="dxa"/>
          </w:tcPr>
          <w:p w14:paraId="1FAE1C55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7581BB39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0CF86B74" w14:textId="77777777" w:rsidR="00FF4C5F" w:rsidRPr="00CF4DE5" w:rsidRDefault="00FF4C5F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313EEA6D" w14:textId="77777777" w:rsidR="00FF4C5F" w:rsidRPr="00CF4DE5" w:rsidRDefault="00FF4C5F" w:rsidP="00FF4C5F">
            <w:pPr>
              <w:rPr>
                <w:sz w:val="14"/>
              </w:rPr>
            </w:pPr>
          </w:p>
        </w:tc>
      </w:tr>
      <w:tr w:rsidR="00CF4DE5" w:rsidRPr="00CF4DE5" w14:paraId="409BD749" w14:textId="77777777" w:rsidTr="00CF4DE5">
        <w:tc>
          <w:tcPr>
            <w:tcW w:w="648" w:type="dxa"/>
          </w:tcPr>
          <w:p w14:paraId="7D5501CB" w14:textId="77777777" w:rsidR="00CF4DE5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8</w:t>
            </w:r>
          </w:p>
        </w:tc>
        <w:tc>
          <w:tcPr>
            <w:tcW w:w="3510" w:type="dxa"/>
          </w:tcPr>
          <w:p w14:paraId="4132D71C" w14:textId="77777777" w:rsidR="00CF4DE5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Attendance &amp; punctuality</w:t>
            </w:r>
          </w:p>
        </w:tc>
        <w:tc>
          <w:tcPr>
            <w:tcW w:w="3240" w:type="dxa"/>
          </w:tcPr>
          <w:p w14:paraId="56732B81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1B58E801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3CC936AB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0E4322D4" w14:textId="77777777" w:rsidR="00CF4DE5" w:rsidRPr="00CF4DE5" w:rsidRDefault="00CF4DE5" w:rsidP="00FF4C5F">
            <w:pPr>
              <w:rPr>
                <w:sz w:val="14"/>
              </w:rPr>
            </w:pPr>
          </w:p>
        </w:tc>
      </w:tr>
      <w:tr w:rsidR="00CF4DE5" w:rsidRPr="00CF4DE5" w14:paraId="6D988ED1" w14:textId="77777777" w:rsidTr="00CF4DE5">
        <w:tc>
          <w:tcPr>
            <w:tcW w:w="648" w:type="dxa"/>
          </w:tcPr>
          <w:p w14:paraId="359EF52B" w14:textId="77777777" w:rsidR="00CF4DE5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9</w:t>
            </w:r>
          </w:p>
        </w:tc>
        <w:tc>
          <w:tcPr>
            <w:tcW w:w="3510" w:type="dxa"/>
          </w:tcPr>
          <w:p w14:paraId="2E3050CF" w14:textId="77777777" w:rsidR="00CF4DE5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Communication Skill</w:t>
            </w:r>
          </w:p>
        </w:tc>
        <w:tc>
          <w:tcPr>
            <w:tcW w:w="3240" w:type="dxa"/>
          </w:tcPr>
          <w:p w14:paraId="0E98D50B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1831B12F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456715AA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1EB70070" w14:textId="77777777" w:rsidR="00CF4DE5" w:rsidRPr="00CF4DE5" w:rsidRDefault="00CF4DE5" w:rsidP="00FF4C5F">
            <w:pPr>
              <w:rPr>
                <w:sz w:val="14"/>
              </w:rPr>
            </w:pPr>
          </w:p>
        </w:tc>
      </w:tr>
      <w:tr w:rsidR="00CF4DE5" w:rsidRPr="00CF4DE5" w14:paraId="7F68C79B" w14:textId="77777777" w:rsidTr="00CF4DE5">
        <w:tc>
          <w:tcPr>
            <w:tcW w:w="648" w:type="dxa"/>
          </w:tcPr>
          <w:p w14:paraId="10ABE8BB" w14:textId="77777777" w:rsidR="00CF4DE5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10</w:t>
            </w:r>
          </w:p>
        </w:tc>
        <w:tc>
          <w:tcPr>
            <w:tcW w:w="3510" w:type="dxa"/>
          </w:tcPr>
          <w:p w14:paraId="2E0C0AB4" w14:textId="77777777" w:rsidR="00CF4DE5" w:rsidRPr="00CF4DE5" w:rsidRDefault="00CF4DE5" w:rsidP="00FF4C5F">
            <w:pPr>
              <w:rPr>
                <w:sz w:val="14"/>
              </w:rPr>
            </w:pPr>
            <w:r w:rsidRPr="00CF4DE5">
              <w:rPr>
                <w:sz w:val="14"/>
              </w:rPr>
              <w:t>Organizational Support</w:t>
            </w:r>
          </w:p>
        </w:tc>
        <w:tc>
          <w:tcPr>
            <w:tcW w:w="3240" w:type="dxa"/>
          </w:tcPr>
          <w:p w14:paraId="1F035AC8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810" w:type="dxa"/>
          </w:tcPr>
          <w:p w14:paraId="5EBE77C2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1890" w:type="dxa"/>
          </w:tcPr>
          <w:p w14:paraId="4C0523CB" w14:textId="77777777" w:rsidR="00CF4DE5" w:rsidRPr="00CF4DE5" w:rsidRDefault="00CF4DE5" w:rsidP="00FF4C5F">
            <w:pPr>
              <w:rPr>
                <w:sz w:val="14"/>
              </w:rPr>
            </w:pPr>
          </w:p>
        </w:tc>
        <w:tc>
          <w:tcPr>
            <w:tcW w:w="918" w:type="dxa"/>
          </w:tcPr>
          <w:p w14:paraId="7C3B062C" w14:textId="77777777" w:rsidR="00CF4DE5" w:rsidRPr="00CF4DE5" w:rsidRDefault="00CF4DE5" w:rsidP="00FF4C5F">
            <w:pPr>
              <w:rPr>
                <w:sz w:val="14"/>
              </w:rPr>
            </w:pPr>
          </w:p>
        </w:tc>
      </w:tr>
    </w:tbl>
    <w:p w14:paraId="71BE8ECD" w14:textId="77777777" w:rsidR="00FF4C5F" w:rsidRPr="00FF4C5F" w:rsidRDefault="00FF4C5F" w:rsidP="00FF4C5F"/>
    <w:p w14:paraId="3679344D" w14:textId="77777777" w:rsidR="00CF4DE5" w:rsidRDefault="00CF4DE5" w:rsidP="00AD0DEB">
      <w:pPr>
        <w:pStyle w:val="Heading2"/>
      </w:pPr>
      <w:r>
        <w:t>Rating Levels</w:t>
      </w:r>
    </w:p>
    <w:p w14:paraId="62D8421E" w14:textId="77777777" w:rsidR="00CF4DE5" w:rsidRPr="00CF4DE5" w:rsidRDefault="00CF4DE5" w:rsidP="00CF4DE5">
      <w:pPr>
        <w:jc w:val="center"/>
        <w:rPr>
          <w:b/>
        </w:rPr>
      </w:pPr>
    </w:p>
    <w:tbl>
      <w:tblPr>
        <w:tblStyle w:val="TableGrid"/>
        <w:tblW w:w="0" w:type="auto"/>
        <w:tblInd w:w="897" w:type="dxa"/>
        <w:tblLook w:val="04A0" w:firstRow="1" w:lastRow="0" w:firstColumn="1" w:lastColumn="0" w:noHBand="0" w:noVBand="1"/>
      </w:tblPr>
      <w:tblGrid>
        <w:gridCol w:w="562"/>
        <w:gridCol w:w="1985"/>
        <w:gridCol w:w="6469"/>
      </w:tblGrid>
      <w:tr w:rsidR="00CF4DE5" w:rsidRPr="00CF4DE5" w14:paraId="555753AD" w14:textId="77777777" w:rsidTr="00CF4DE5">
        <w:tc>
          <w:tcPr>
            <w:tcW w:w="562" w:type="dxa"/>
          </w:tcPr>
          <w:p w14:paraId="1D6D5211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5</w:t>
            </w:r>
          </w:p>
        </w:tc>
        <w:tc>
          <w:tcPr>
            <w:tcW w:w="1985" w:type="dxa"/>
          </w:tcPr>
          <w:p w14:paraId="05F20F80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Singularly</w:t>
            </w:r>
          </w:p>
          <w:p w14:paraId="32495341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Exceptional</w:t>
            </w:r>
          </w:p>
        </w:tc>
        <w:tc>
          <w:tcPr>
            <w:tcW w:w="6469" w:type="dxa"/>
          </w:tcPr>
          <w:p w14:paraId="420BAF78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Performance is consistently extraordinary and is sustained at a level well beyond that of even other excellent employees.</w:t>
            </w:r>
          </w:p>
        </w:tc>
      </w:tr>
      <w:tr w:rsidR="00CF4DE5" w:rsidRPr="00CF4DE5" w14:paraId="790C311B" w14:textId="77777777" w:rsidTr="00CF4DE5">
        <w:tc>
          <w:tcPr>
            <w:tcW w:w="562" w:type="dxa"/>
          </w:tcPr>
          <w:p w14:paraId="1231FFD3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4</w:t>
            </w:r>
          </w:p>
        </w:tc>
        <w:tc>
          <w:tcPr>
            <w:tcW w:w="1985" w:type="dxa"/>
          </w:tcPr>
          <w:p w14:paraId="232FEB51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Excellent</w:t>
            </w:r>
          </w:p>
        </w:tc>
        <w:tc>
          <w:tcPr>
            <w:tcW w:w="6469" w:type="dxa"/>
          </w:tcPr>
          <w:p w14:paraId="0063359B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Performance is consistently better than that expected of a fully proficient employee.</w:t>
            </w:r>
          </w:p>
        </w:tc>
      </w:tr>
      <w:tr w:rsidR="00CF4DE5" w:rsidRPr="00CF4DE5" w14:paraId="60494921" w14:textId="77777777" w:rsidTr="00CF4DE5">
        <w:tc>
          <w:tcPr>
            <w:tcW w:w="562" w:type="dxa"/>
          </w:tcPr>
          <w:p w14:paraId="63C4C2AF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3</w:t>
            </w:r>
          </w:p>
        </w:tc>
        <w:tc>
          <w:tcPr>
            <w:tcW w:w="1985" w:type="dxa"/>
          </w:tcPr>
          <w:p w14:paraId="0E6D8EC4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Fully Proficient</w:t>
            </w:r>
          </w:p>
        </w:tc>
        <w:tc>
          <w:tcPr>
            <w:tcW w:w="6469" w:type="dxa"/>
          </w:tcPr>
          <w:p w14:paraId="1C0AAADB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Performance meets the full expectations of an employee for this job classification.</w:t>
            </w:r>
          </w:p>
        </w:tc>
      </w:tr>
      <w:tr w:rsidR="00CF4DE5" w:rsidRPr="00CF4DE5" w14:paraId="3BF10F9C" w14:textId="77777777" w:rsidTr="00CF4DE5">
        <w:tc>
          <w:tcPr>
            <w:tcW w:w="562" w:type="dxa"/>
          </w:tcPr>
          <w:p w14:paraId="76877251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2</w:t>
            </w:r>
          </w:p>
        </w:tc>
        <w:tc>
          <w:tcPr>
            <w:tcW w:w="1985" w:type="dxa"/>
          </w:tcPr>
          <w:p w14:paraId="45398CE1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Needs</w:t>
            </w:r>
          </w:p>
          <w:p w14:paraId="4BDE6C87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Improvement</w:t>
            </w:r>
          </w:p>
        </w:tc>
        <w:tc>
          <w:tcPr>
            <w:tcW w:w="6469" w:type="dxa"/>
          </w:tcPr>
          <w:p w14:paraId="2EF65A40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Performance is less than that of a fully proficient employee. Improvement is necessary.</w:t>
            </w:r>
          </w:p>
        </w:tc>
      </w:tr>
      <w:tr w:rsidR="00CF4DE5" w:rsidRPr="00CF4DE5" w14:paraId="1A2461A0" w14:textId="77777777" w:rsidTr="00CF4DE5">
        <w:trPr>
          <w:trHeight w:val="838"/>
        </w:trPr>
        <w:tc>
          <w:tcPr>
            <w:tcW w:w="562" w:type="dxa"/>
          </w:tcPr>
          <w:p w14:paraId="29F09CA7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1</w:t>
            </w:r>
          </w:p>
        </w:tc>
        <w:tc>
          <w:tcPr>
            <w:tcW w:w="1985" w:type="dxa"/>
          </w:tcPr>
          <w:p w14:paraId="0EB6895D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Not Working</w:t>
            </w:r>
          </w:p>
          <w:p w14:paraId="0BC06E55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Out</w:t>
            </w:r>
          </w:p>
        </w:tc>
        <w:tc>
          <w:tcPr>
            <w:tcW w:w="6469" w:type="dxa"/>
          </w:tcPr>
          <w:p w14:paraId="70557989" w14:textId="77777777" w:rsidR="00CF4DE5" w:rsidRPr="00CF4DE5" w:rsidRDefault="00CF4DE5" w:rsidP="00CF4DE5">
            <w:pPr>
              <w:rPr>
                <w:sz w:val="14"/>
              </w:rPr>
            </w:pPr>
            <w:r w:rsidRPr="00CF4DE5">
              <w:rPr>
                <w:sz w:val="14"/>
              </w:rPr>
              <w:t>Performance does not meet the minimum job requirements. Immediate and substantial improvement is necessary. Performance plan required immediately.</w:t>
            </w:r>
          </w:p>
        </w:tc>
      </w:tr>
    </w:tbl>
    <w:p w14:paraId="00C1FD7D" w14:textId="77777777" w:rsidR="00CF4DE5" w:rsidRPr="00CF4DE5" w:rsidRDefault="00CF4DE5" w:rsidP="00CF4DE5"/>
    <w:p w14:paraId="2D264707" w14:textId="77777777" w:rsidR="00484B4E" w:rsidRDefault="00484B4E" w:rsidP="00AD0DEB">
      <w:pPr>
        <w:pStyle w:val="Heading2"/>
      </w:pPr>
      <w:r>
        <w:t>Performance Factor</w:t>
      </w:r>
    </w:p>
    <w:p w14:paraId="307FAE3D" w14:textId="77777777" w:rsidR="00484B4E" w:rsidRDefault="00484B4E" w:rsidP="00484B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3060"/>
        <w:gridCol w:w="3600"/>
        <w:gridCol w:w="3618"/>
      </w:tblGrid>
      <w:tr w:rsidR="00484B4E" w:rsidRPr="00484B4E" w14:paraId="151BDDDE" w14:textId="77777777" w:rsidTr="00484B4E">
        <w:tc>
          <w:tcPr>
            <w:tcW w:w="738" w:type="dxa"/>
          </w:tcPr>
          <w:p w14:paraId="2D4C1F35" w14:textId="77777777" w:rsidR="00484B4E" w:rsidRPr="00484B4E" w:rsidRDefault="00484B4E" w:rsidP="00484B4E">
            <w:pPr>
              <w:jc w:val="center"/>
              <w:rPr>
                <w:b/>
              </w:rPr>
            </w:pPr>
            <w:proofErr w:type="spellStart"/>
            <w:r w:rsidRPr="00484B4E">
              <w:rPr>
                <w:b/>
              </w:rPr>
              <w:t>Sl</w:t>
            </w:r>
            <w:proofErr w:type="spellEnd"/>
            <w:r w:rsidRPr="00484B4E">
              <w:rPr>
                <w:b/>
              </w:rPr>
              <w:t xml:space="preserve"> No</w:t>
            </w:r>
          </w:p>
        </w:tc>
        <w:tc>
          <w:tcPr>
            <w:tcW w:w="3060" w:type="dxa"/>
          </w:tcPr>
          <w:p w14:paraId="5C56098F" w14:textId="77777777" w:rsidR="00484B4E" w:rsidRPr="00484B4E" w:rsidRDefault="00484B4E" w:rsidP="00484B4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600" w:type="dxa"/>
          </w:tcPr>
          <w:p w14:paraId="6BB99836" w14:textId="77777777" w:rsidR="00484B4E" w:rsidRPr="00484B4E" w:rsidRDefault="00484B4E" w:rsidP="00484B4E">
            <w:pPr>
              <w:jc w:val="center"/>
              <w:rPr>
                <w:b/>
              </w:rPr>
            </w:pPr>
            <w:r w:rsidRPr="00484B4E">
              <w:rPr>
                <w:b/>
              </w:rPr>
              <w:t>Employee Rating</w:t>
            </w:r>
            <w:r>
              <w:rPr>
                <w:b/>
              </w:rPr>
              <w:t xml:space="preserve"> (in words)</w:t>
            </w:r>
          </w:p>
        </w:tc>
        <w:tc>
          <w:tcPr>
            <w:tcW w:w="3618" w:type="dxa"/>
          </w:tcPr>
          <w:p w14:paraId="4A114F4B" w14:textId="77777777" w:rsidR="00484B4E" w:rsidRPr="00484B4E" w:rsidRDefault="00484B4E" w:rsidP="00484B4E">
            <w:pPr>
              <w:jc w:val="center"/>
              <w:rPr>
                <w:b/>
              </w:rPr>
            </w:pPr>
            <w:r w:rsidRPr="00484B4E">
              <w:rPr>
                <w:b/>
              </w:rPr>
              <w:t>Reporting Person Rating</w:t>
            </w:r>
            <w:r>
              <w:rPr>
                <w:b/>
              </w:rPr>
              <w:t xml:space="preserve"> (out of 5)</w:t>
            </w:r>
          </w:p>
        </w:tc>
      </w:tr>
      <w:tr w:rsidR="00484B4E" w14:paraId="6AE732BF" w14:textId="77777777" w:rsidTr="00484B4E">
        <w:tc>
          <w:tcPr>
            <w:tcW w:w="738" w:type="dxa"/>
          </w:tcPr>
          <w:p w14:paraId="691B5D85" w14:textId="77777777" w:rsidR="00484B4E" w:rsidRDefault="00484B4E" w:rsidP="00B97725">
            <w:r>
              <w:t>1</w:t>
            </w:r>
          </w:p>
        </w:tc>
        <w:tc>
          <w:tcPr>
            <w:tcW w:w="3060" w:type="dxa"/>
          </w:tcPr>
          <w:p w14:paraId="59DFA948" w14:textId="77777777" w:rsidR="00484B4E" w:rsidRPr="00484B4E" w:rsidRDefault="00484B4E" w:rsidP="00484B4E">
            <w:pPr>
              <w:rPr>
                <w:b/>
              </w:rPr>
            </w:pPr>
            <w:r w:rsidRPr="00484B4E">
              <w:rPr>
                <w:b/>
              </w:rPr>
              <w:t>Communications</w:t>
            </w:r>
          </w:p>
        </w:tc>
        <w:tc>
          <w:tcPr>
            <w:tcW w:w="3600" w:type="dxa"/>
          </w:tcPr>
          <w:p w14:paraId="746E138F" w14:textId="77777777" w:rsidR="00484B4E" w:rsidRDefault="00484B4E" w:rsidP="00B97725"/>
        </w:tc>
        <w:tc>
          <w:tcPr>
            <w:tcW w:w="3618" w:type="dxa"/>
          </w:tcPr>
          <w:p w14:paraId="3DF13E13" w14:textId="77777777" w:rsidR="00484B4E" w:rsidRDefault="00484B4E" w:rsidP="00B97725"/>
        </w:tc>
      </w:tr>
      <w:tr w:rsidR="00484B4E" w14:paraId="58DEBCCB" w14:textId="77777777" w:rsidTr="00484B4E">
        <w:tc>
          <w:tcPr>
            <w:tcW w:w="738" w:type="dxa"/>
          </w:tcPr>
          <w:p w14:paraId="4292AD0B" w14:textId="77777777" w:rsidR="00484B4E" w:rsidRDefault="00484B4E" w:rsidP="00B97725"/>
        </w:tc>
        <w:tc>
          <w:tcPr>
            <w:tcW w:w="3060" w:type="dxa"/>
          </w:tcPr>
          <w:p w14:paraId="100548F4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84B4E">
              <w:rPr>
                <w:rFonts w:ascii="Times New Roman" w:hAnsi="Times New Roman"/>
              </w:rPr>
              <w:t xml:space="preserve">1. </w:t>
            </w:r>
            <w:r w:rsidRPr="00484B4E">
              <w:rPr>
                <w:rFonts w:ascii="Times New Roman" w:hAnsi="Times New Roman"/>
                <w:bCs/>
              </w:rPr>
              <w:t>Skill and Clarity</w:t>
            </w:r>
          </w:p>
        </w:tc>
        <w:tc>
          <w:tcPr>
            <w:tcW w:w="3600" w:type="dxa"/>
          </w:tcPr>
          <w:p w14:paraId="35CC76D5" w14:textId="77777777" w:rsidR="00484B4E" w:rsidRDefault="00484B4E" w:rsidP="00B97725"/>
        </w:tc>
        <w:tc>
          <w:tcPr>
            <w:tcW w:w="3618" w:type="dxa"/>
          </w:tcPr>
          <w:p w14:paraId="7FF79A13" w14:textId="77777777" w:rsidR="00484B4E" w:rsidRDefault="00484B4E" w:rsidP="00B97725"/>
        </w:tc>
      </w:tr>
      <w:tr w:rsidR="00484B4E" w14:paraId="0060B9A8" w14:textId="77777777" w:rsidTr="00484B4E">
        <w:tc>
          <w:tcPr>
            <w:tcW w:w="738" w:type="dxa"/>
          </w:tcPr>
          <w:p w14:paraId="73FD952E" w14:textId="77777777" w:rsidR="00484B4E" w:rsidRDefault="00484B4E" w:rsidP="00B97725"/>
        </w:tc>
        <w:tc>
          <w:tcPr>
            <w:tcW w:w="3060" w:type="dxa"/>
          </w:tcPr>
          <w:p w14:paraId="6250F2F4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84B4E">
              <w:rPr>
                <w:rFonts w:ascii="Times New Roman" w:hAnsi="Times New Roman"/>
              </w:rPr>
              <w:t xml:space="preserve">2. </w:t>
            </w:r>
            <w:r w:rsidRPr="00484B4E">
              <w:rPr>
                <w:rFonts w:ascii="Times New Roman" w:hAnsi="Times New Roman"/>
                <w:bCs/>
              </w:rPr>
              <w:t>Interpersonal Characteristics</w:t>
            </w:r>
          </w:p>
        </w:tc>
        <w:tc>
          <w:tcPr>
            <w:tcW w:w="3600" w:type="dxa"/>
          </w:tcPr>
          <w:p w14:paraId="5685748C" w14:textId="77777777" w:rsidR="00484B4E" w:rsidRDefault="00484B4E" w:rsidP="00B97725"/>
        </w:tc>
        <w:tc>
          <w:tcPr>
            <w:tcW w:w="3618" w:type="dxa"/>
          </w:tcPr>
          <w:p w14:paraId="58D50D01" w14:textId="77777777" w:rsidR="00484B4E" w:rsidRDefault="00484B4E" w:rsidP="00B97725"/>
        </w:tc>
      </w:tr>
      <w:tr w:rsidR="00484B4E" w14:paraId="1FE5B417" w14:textId="77777777" w:rsidTr="00484B4E">
        <w:tc>
          <w:tcPr>
            <w:tcW w:w="738" w:type="dxa"/>
          </w:tcPr>
          <w:p w14:paraId="19BF10CA" w14:textId="77777777" w:rsidR="00484B4E" w:rsidRDefault="00484B4E" w:rsidP="00B97725"/>
        </w:tc>
        <w:tc>
          <w:tcPr>
            <w:tcW w:w="3060" w:type="dxa"/>
          </w:tcPr>
          <w:p w14:paraId="51F3D60C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84B4E">
              <w:rPr>
                <w:rFonts w:ascii="Times New Roman" w:hAnsi="Times New Roman"/>
              </w:rPr>
              <w:t xml:space="preserve">3. </w:t>
            </w:r>
            <w:r w:rsidRPr="00484B4E">
              <w:rPr>
                <w:rFonts w:ascii="Times New Roman" w:hAnsi="Times New Roman"/>
                <w:bCs/>
              </w:rPr>
              <w:t>Teamwork</w:t>
            </w:r>
          </w:p>
        </w:tc>
        <w:tc>
          <w:tcPr>
            <w:tcW w:w="3600" w:type="dxa"/>
          </w:tcPr>
          <w:p w14:paraId="12676934" w14:textId="77777777" w:rsidR="00484B4E" w:rsidRDefault="00484B4E" w:rsidP="00B97725"/>
        </w:tc>
        <w:tc>
          <w:tcPr>
            <w:tcW w:w="3618" w:type="dxa"/>
          </w:tcPr>
          <w:p w14:paraId="243BA996" w14:textId="77777777" w:rsidR="00484B4E" w:rsidRDefault="00484B4E" w:rsidP="00B97725"/>
        </w:tc>
      </w:tr>
      <w:tr w:rsidR="00484B4E" w14:paraId="59F2A93E" w14:textId="77777777" w:rsidTr="00484B4E">
        <w:tc>
          <w:tcPr>
            <w:tcW w:w="738" w:type="dxa"/>
          </w:tcPr>
          <w:p w14:paraId="4A3A8C9A" w14:textId="77777777" w:rsidR="00484B4E" w:rsidRDefault="00484B4E" w:rsidP="00B97725"/>
        </w:tc>
        <w:tc>
          <w:tcPr>
            <w:tcW w:w="3060" w:type="dxa"/>
          </w:tcPr>
          <w:p w14:paraId="4330DD44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84B4E">
              <w:rPr>
                <w:rFonts w:ascii="Times New Roman" w:hAnsi="Times New Roman"/>
              </w:rPr>
              <w:t xml:space="preserve">4. </w:t>
            </w:r>
            <w:r w:rsidRPr="00484B4E">
              <w:rPr>
                <w:rFonts w:ascii="Times New Roman" w:hAnsi="Times New Roman"/>
                <w:bCs/>
              </w:rPr>
              <w:t>Builds and Enhances Relationships</w:t>
            </w:r>
          </w:p>
        </w:tc>
        <w:tc>
          <w:tcPr>
            <w:tcW w:w="3600" w:type="dxa"/>
          </w:tcPr>
          <w:p w14:paraId="44A55411" w14:textId="77777777" w:rsidR="00484B4E" w:rsidRDefault="00484B4E" w:rsidP="00B97725"/>
        </w:tc>
        <w:tc>
          <w:tcPr>
            <w:tcW w:w="3618" w:type="dxa"/>
          </w:tcPr>
          <w:p w14:paraId="1596EC44" w14:textId="77777777" w:rsidR="00484B4E" w:rsidRDefault="00484B4E" w:rsidP="00B97725"/>
        </w:tc>
      </w:tr>
      <w:tr w:rsidR="00484B4E" w14:paraId="1635A746" w14:textId="77777777" w:rsidTr="00484B4E">
        <w:tc>
          <w:tcPr>
            <w:tcW w:w="738" w:type="dxa"/>
          </w:tcPr>
          <w:p w14:paraId="4D53A6BC" w14:textId="77777777" w:rsidR="00484B4E" w:rsidRDefault="00484B4E" w:rsidP="00B97725"/>
        </w:tc>
        <w:tc>
          <w:tcPr>
            <w:tcW w:w="3060" w:type="dxa"/>
          </w:tcPr>
          <w:p w14:paraId="1D3053C4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84B4E">
              <w:rPr>
                <w:rFonts w:ascii="Times New Roman" w:hAnsi="Times New Roman"/>
              </w:rPr>
              <w:t xml:space="preserve">5. </w:t>
            </w:r>
            <w:r w:rsidRPr="00484B4E">
              <w:rPr>
                <w:rFonts w:ascii="Times New Roman" w:hAnsi="Times New Roman"/>
                <w:bCs/>
              </w:rPr>
              <w:t>Straightforwardness and Composure</w:t>
            </w:r>
          </w:p>
        </w:tc>
        <w:tc>
          <w:tcPr>
            <w:tcW w:w="3600" w:type="dxa"/>
          </w:tcPr>
          <w:p w14:paraId="620A3508" w14:textId="77777777" w:rsidR="00484B4E" w:rsidRDefault="00484B4E" w:rsidP="00B97725"/>
        </w:tc>
        <w:tc>
          <w:tcPr>
            <w:tcW w:w="3618" w:type="dxa"/>
          </w:tcPr>
          <w:p w14:paraId="3CA161E7" w14:textId="77777777" w:rsidR="00484B4E" w:rsidRDefault="00484B4E" w:rsidP="00B97725"/>
        </w:tc>
      </w:tr>
      <w:tr w:rsidR="00484B4E" w14:paraId="13C7B986" w14:textId="77777777" w:rsidTr="00484B4E">
        <w:tc>
          <w:tcPr>
            <w:tcW w:w="738" w:type="dxa"/>
          </w:tcPr>
          <w:p w14:paraId="235EDF6E" w14:textId="77777777" w:rsidR="00484B4E" w:rsidRDefault="00484B4E" w:rsidP="00B97725"/>
        </w:tc>
        <w:tc>
          <w:tcPr>
            <w:tcW w:w="3060" w:type="dxa"/>
          </w:tcPr>
          <w:p w14:paraId="09AE3EE1" w14:textId="77777777" w:rsid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Average score for this section:</w:t>
            </w:r>
          </w:p>
        </w:tc>
        <w:tc>
          <w:tcPr>
            <w:tcW w:w="3600" w:type="dxa"/>
          </w:tcPr>
          <w:p w14:paraId="7CAEEEE3" w14:textId="77777777" w:rsidR="00484B4E" w:rsidRDefault="00484B4E" w:rsidP="00B97725"/>
        </w:tc>
        <w:tc>
          <w:tcPr>
            <w:tcW w:w="3618" w:type="dxa"/>
          </w:tcPr>
          <w:p w14:paraId="5E0F80A9" w14:textId="77777777" w:rsidR="00484B4E" w:rsidRDefault="00484B4E" w:rsidP="00B97725"/>
        </w:tc>
      </w:tr>
      <w:tr w:rsidR="00484B4E" w14:paraId="1B00AC1A" w14:textId="77777777" w:rsidTr="00115C49">
        <w:tc>
          <w:tcPr>
            <w:tcW w:w="738" w:type="dxa"/>
          </w:tcPr>
          <w:p w14:paraId="70251342" w14:textId="77777777" w:rsidR="00484B4E" w:rsidRDefault="00484B4E" w:rsidP="00B97725"/>
        </w:tc>
        <w:tc>
          <w:tcPr>
            <w:tcW w:w="10278" w:type="dxa"/>
            <w:gridSpan w:val="3"/>
          </w:tcPr>
          <w:p w14:paraId="5960B30D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Comments:</w:t>
            </w:r>
          </w:p>
          <w:p w14:paraId="6DC1DF19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</w:p>
          <w:p w14:paraId="4198B912" w14:textId="77777777" w:rsidR="00484B4E" w:rsidRDefault="00484B4E" w:rsidP="00B97725"/>
        </w:tc>
      </w:tr>
      <w:tr w:rsidR="00484B4E" w14:paraId="2A8DFE61" w14:textId="77777777" w:rsidTr="00B97725">
        <w:tc>
          <w:tcPr>
            <w:tcW w:w="738" w:type="dxa"/>
          </w:tcPr>
          <w:p w14:paraId="03D71CA5" w14:textId="77777777" w:rsidR="00484B4E" w:rsidRDefault="00484B4E" w:rsidP="00B97725">
            <w:r>
              <w:t>2</w:t>
            </w:r>
          </w:p>
        </w:tc>
        <w:tc>
          <w:tcPr>
            <w:tcW w:w="3060" w:type="dxa"/>
          </w:tcPr>
          <w:p w14:paraId="6E728615" w14:textId="77777777" w:rsidR="00484B4E" w:rsidRPr="00484B4E" w:rsidRDefault="00484B4E" w:rsidP="00B97725">
            <w:pPr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3600" w:type="dxa"/>
          </w:tcPr>
          <w:p w14:paraId="3A8ED0E9" w14:textId="77777777" w:rsidR="00484B4E" w:rsidRDefault="00484B4E" w:rsidP="00B97725"/>
        </w:tc>
        <w:tc>
          <w:tcPr>
            <w:tcW w:w="3618" w:type="dxa"/>
          </w:tcPr>
          <w:p w14:paraId="13F14919" w14:textId="77777777" w:rsidR="00484B4E" w:rsidRDefault="00484B4E" w:rsidP="00B97725"/>
        </w:tc>
      </w:tr>
      <w:tr w:rsidR="00484B4E" w14:paraId="5322F107" w14:textId="77777777" w:rsidTr="00B97725">
        <w:tc>
          <w:tcPr>
            <w:tcW w:w="738" w:type="dxa"/>
          </w:tcPr>
          <w:p w14:paraId="24648EDB" w14:textId="77777777" w:rsidR="00484B4E" w:rsidRDefault="00484B4E" w:rsidP="00B97725"/>
        </w:tc>
        <w:tc>
          <w:tcPr>
            <w:tcW w:w="3060" w:type="dxa"/>
          </w:tcPr>
          <w:p w14:paraId="40C92334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84B4E">
              <w:rPr>
                <w:rFonts w:ascii="Times New Roman" w:hAnsi="Times New Roman"/>
              </w:rPr>
              <w:t>1. Job Knowledge</w:t>
            </w:r>
          </w:p>
        </w:tc>
        <w:tc>
          <w:tcPr>
            <w:tcW w:w="3600" w:type="dxa"/>
          </w:tcPr>
          <w:p w14:paraId="7F584BD7" w14:textId="77777777" w:rsidR="00484B4E" w:rsidRDefault="00484B4E" w:rsidP="00B97725"/>
        </w:tc>
        <w:tc>
          <w:tcPr>
            <w:tcW w:w="3618" w:type="dxa"/>
          </w:tcPr>
          <w:p w14:paraId="79628205" w14:textId="77777777" w:rsidR="00484B4E" w:rsidRDefault="00484B4E" w:rsidP="00B97725"/>
        </w:tc>
      </w:tr>
      <w:tr w:rsidR="00484B4E" w14:paraId="2BFD662A" w14:textId="77777777" w:rsidTr="00B97725">
        <w:tc>
          <w:tcPr>
            <w:tcW w:w="738" w:type="dxa"/>
          </w:tcPr>
          <w:p w14:paraId="7E857314" w14:textId="77777777" w:rsidR="00484B4E" w:rsidRDefault="00484B4E" w:rsidP="00B97725"/>
        </w:tc>
        <w:tc>
          <w:tcPr>
            <w:tcW w:w="3060" w:type="dxa"/>
          </w:tcPr>
          <w:p w14:paraId="609CC8CA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484B4E">
              <w:rPr>
                <w:rFonts w:ascii="Times New Roman" w:hAnsi="Times New Roman"/>
              </w:rPr>
              <w:t>Comprehension</w:t>
            </w:r>
          </w:p>
        </w:tc>
        <w:tc>
          <w:tcPr>
            <w:tcW w:w="3600" w:type="dxa"/>
          </w:tcPr>
          <w:p w14:paraId="79CFD767" w14:textId="77777777" w:rsidR="00484B4E" w:rsidRDefault="00484B4E" w:rsidP="00B97725"/>
        </w:tc>
        <w:tc>
          <w:tcPr>
            <w:tcW w:w="3618" w:type="dxa"/>
          </w:tcPr>
          <w:p w14:paraId="35878B72" w14:textId="77777777" w:rsidR="00484B4E" w:rsidRDefault="00484B4E" w:rsidP="00B97725"/>
        </w:tc>
      </w:tr>
      <w:tr w:rsidR="00484B4E" w14:paraId="19FC894A" w14:textId="77777777" w:rsidTr="00B97725">
        <w:tc>
          <w:tcPr>
            <w:tcW w:w="738" w:type="dxa"/>
          </w:tcPr>
          <w:p w14:paraId="33451341" w14:textId="77777777" w:rsidR="00484B4E" w:rsidRDefault="00484B4E" w:rsidP="00B97725"/>
        </w:tc>
        <w:tc>
          <w:tcPr>
            <w:tcW w:w="3060" w:type="dxa"/>
          </w:tcPr>
          <w:p w14:paraId="7C006EB7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84B4E">
              <w:rPr>
                <w:rFonts w:ascii="Times New Roman" w:hAnsi="Times New Roman"/>
              </w:rPr>
              <w:t>Judgment and Decision Making</w:t>
            </w:r>
          </w:p>
        </w:tc>
        <w:tc>
          <w:tcPr>
            <w:tcW w:w="3600" w:type="dxa"/>
          </w:tcPr>
          <w:p w14:paraId="37A454F9" w14:textId="77777777" w:rsidR="00484B4E" w:rsidRDefault="00484B4E" w:rsidP="00B97725"/>
        </w:tc>
        <w:tc>
          <w:tcPr>
            <w:tcW w:w="3618" w:type="dxa"/>
          </w:tcPr>
          <w:p w14:paraId="365C9CEA" w14:textId="77777777" w:rsidR="00484B4E" w:rsidRDefault="00484B4E" w:rsidP="00B97725"/>
        </w:tc>
      </w:tr>
      <w:tr w:rsidR="00484B4E" w14:paraId="5B2BA9D5" w14:textId="77777777" w:rsidTr="00B97725">
        <w:tc>
          <w:tcPr>
            <w:tcW w:w="738" w:type="dxa"/>
          </w:tcPr>
          <w:p w14:paraId="082B8BEA" w14:textId="77777777" w:rsidR="00484B4E" w:rsidRDefault="00484B4E" w:rsidP="00B97725"/>
        </w:tc>
        <w:tc>
          <w:tcPr>
            <w:tcW w:w="3060" w:type="dxa"/>
          </w:tcPr>
          <w:p w14:paraId="09A3540C" w14:textId="77777777" w:rsid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Average score for this section:</w:t>
            </w:r>
          </w:p>
        </w:tc>
        <w:tc>
          <w:tcPr>
            <w:tcW w:w="3600" w:type="dxa"/>
          </w:tcPr>
          <w:p w14:paraId="59DC0123" w14:textId="77777777" w:rsidR="00484B4E" w:rsidRDefault="00484B4E" w:rsidP="00B97725"/>
        </w:tc>
        <w:tc>
          <w:tcPr>
            <w:tcW w:w="3618" w:type="dxa"/>
          </w:tcPr>
          <w:p w14:paraId="68247F11" w14:textId="77777777" w:rsidR="00484B4E" w:rsidRDefault="00484B4E" w:rsidP="00B97725"/>
        </w:tc>
      </w:tr>
      <w:tr w:rsidR="00484B4E" w14:paraId="40F736BB" w14:textId="77777777" w:rsidTr="00B97725">
        <w:tc>
          <w:tcPr>
            <w:tcW w:w="738" w:type="dxa"/>
          </w:tcPr>
          <w:p w14:paraId="351F377B" w14:textId="77777777" w:rsidR="00484B4E" w:rsidRDefault="00484B4E" w:rsidP="00B97725"/>
        </w:tc>
        <w:tc>
          <w:tcPr>
            <w:tcW w:w="10278" w:type="dxa"/>
            <w:gridSpan w:val="3"/>
          </w:tcPr>
          <w:p w14:paraId="09A04121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Comments:</w:t>
            </w:r>
          </w:p>
          <w:p w14:paraId="63EF417D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</w:p>
          <w:p w14:paraId="6CB04295" w14:textId="77777777" w:rsidR="00484B4E" w:rsidRDefault="00484B4E" w:rsidP="00B97725"/>
        </w:tc>
      </w:tr>
      <w:tr w:rsidR="00484B4E" w14:paraId="5CC7922A" w14:textId="77777777" w:rsidTr="00B97725">
        <w:tc>
          <w:tcPr>
            <w:tcW w:w="738" w:type="dxa"/>
          </w:tcPr>
          <w:p w14:paraId="66FB6D49" w14:textId="77777777" w:rsidR="00484B4E" w:rsidRDefault="00484B4E" w:rsidP="00B97725">
            <w:r>
              <w:t>3</w:t>
            </w:r>
          </w:p>
        </w:tc>
        <w:tc>
          <w:tcPr>
            <w:tcW w:w="3060" w:type="dxa"/>
          </w:tcPr>
          <w:p w14:paraId="569C830D" w14:textId="77777777" w:rsidR="00484B4E" w:rsidRPr="00484B4E" w:rsidRDefault="00484B4E" w:rsidP="00B97725">
            <w:pPr>
              <w:rPr>
                <w:b/>
              </w:rPr>
            </w:pPr>
            <w:r>
              <w:rPr>
                <w:b/>
              </w:rPr>
              <w:t>Responsibility</w:t>
            </w:r>
          </w:p>
        </w:tc>
        <w:tc>
          <w:tcPr>
            <w:tcW w:w="3600" w:type="dxa"/>
          </w:tcPr>
          <w:p w14:paraId="4D5C7B63" w14:textId="77777777" w:rsidR="00484B4E" w:rsidRDefault="00484B4E" w:rsidP="00B97725"/>
        </w:tc>
        <w:tc>
          <w:tcPr>
            <w:tcW w:w="3618" w:type="dxa"/>
          </w:tcPr>
          <w:p w14:paraId="6FF673DB" w14:textId="77777777" w:rsidR="00484B4E" w:rsidRDefault="00484B4E" w:rsidP="00B97725"/>
        </w:tc>
      </w:tr>
      <w:tr w:rsidR="00484B4E" w14:paraId="2DE44111" w14:textId="77777777" w:rsidTr="00B97725">
        <w:tc>
          <w:tcPr>
            <w:tcW w:w="738" w:type="dxa"/>
          </w:tcPr>
          <w:p w14:paraId="6F3F4DF7" w14:textId="77777777" w:rsidR="00484B4E" w:rsidRDefault="00484B4E" w:rsidP="00B97725"/>
        </w:tc>
        <w:tc>
          <w:tcPr>
            <w:tcW w:w="3060" w:type="dxa"/>
          </w:tcPr>
          <w:p w14:paraId="6A9EEE78" w14:textId="77777777" w:rsidR="00484B4E" w:rsidRP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484B4E">
              <w:rPr>
                <w:rFonts w:ascii="Times New Roman" w:hAnsi="Times New Roman"/>
              </w:rPr>
              <w:t>Dependability</w:t>
            </w:r>
          </w:p>
        </w:tc>
        <w:tc>
          <w:tcPr>
            <w:tcW w:w="3600" w:type="dxa"/>
          </w:tcPr>
          <w:p w14:paraId="6E2F679A" w14:textId="77777777" w:rsidR="00484B4E" w:rsidRDefault="00484B4E" w:rsidP="00B97725"/>
        </w:tc>
        <w:tc>
          <w:tcPr>
            <w:tcW w:w="3618" w:type="dxa"/>
          </w:tcPr>
          <w:p w14:paraId="2BA6825F" w14:textId="77777777" w:rsidR="00484B4E" w:rsidRDefault="00484B4E" w:rsidP="00B97725"/>
        </w:tc>
      </w:tr>
      <w:tr w:rsidR="00484B4E" w14:paraId="4A6B1F7C" w14:textId="77777777" w:rsidTr="00B97725">
        <w:tc>
          <w:tcPr>
            <w:tcW w:w="738" w:type="dxa"/>
          </w:tcPr>
          <w:p w14:paraId="28A0F8C0" w14:textId="77777777" w:rsidR="00484B4E" w:rsidRDefault="00484B4E" w:rsidP="00B97725"/>
        </w:tc>
        <w:tc>
          <w:tcPr>
            <w:tcW w:w="3060" w:type="dxa"/>
          </w:tcPr>
          <w:p w14:paraId="4273B3D8" w14:textId="77777777" w:rsidR="00484B4E" w:rsidRPr="00484B4E" w:rsidRDefault="00484B4E" w:rsidP="00484B4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484B4E">
              <w:rPr>
                <w:rFonts w:ascii="Times New Roman" w:hAnsi="Times New Roman"/>
              </w:rPr>
              <w:t>Empathy</w:t>
            </w:r>
          </w:p>
        </w:tc>
        <w:tc>
          <w:tcPr>
            <w:tcW w:w="3600" w:type="dxa"/>
          </w:tcPr>
          <w:p w14:paraId="6BC733FE" w14:textId="77777777" w:rsidR="00484B4E" w:rsidRDefault="00484B4E" w:rsidP="00B97725"/>
        </w:tc>
        <w:tc>
          <w:tcPr>
            <w:tcW w:w="3618" w:type="dxa"/>
          </w:tcPr>
          <w:p w14:paraId="54227EE6" w14:textId="77777777" w:rsidR="00484B4E" w:rsidRDefault="00484B4E" w:rsidP="00B97725"/>
        </w:tc>
      </w:tr>
      <w:tr w:rsidR="00484B4E" w14:paraId="7E790367" w14:textId="77777777" w:rsidTr="00B97725">
        <w:tc>
          <w:tcPr>
            <w:tcW w:w="738" w:type="dxa"/>
          </w:tcPr>
          <w:p w14:paraId="0AA3C166" w14:textId="77777777" w:rsidR="00484B4E" w:rsidRDefault="00484B4E" w:rsidP="00B97725"/>
        </w:tc>
        <w:tc>
          <w:tcPr>
            <w:tcW w:w="3060" w:type="dxa"/>
          </w:tcPr>
          <w:p w14:paraId="473F285E" w14:textId="77777777" w:rsidR="00484B4E" w:rsidRPr="00484B4E" w:rsidRDefault="00484B4E" w:rsidP="00484B4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84B4E">
              <w:rPr>
                <w:rFonts w:ascii="Times New Roman" w:hAnsi="Times New Roman"/>
              </w:rPr>
              <w:t>Safety</w:t>
            </w:r>
          </w:p>
        </w:tc>
        <w:tc>
          <w:tcPr>
            <w:tcW w:w="3600" w:type="dxa"/>
          </w:tcPr>
          <w:p w14:paraId="5CFC6E78" w14:textId="77777777" w:rsidR="00484B4E" w:rsidRDefault="00484B4E" w:rsidP="00B97725"/>
        </w:tc>
        <w:tc>
          <w:tcPr>
            <w:tcW w:w="3618" w:type="dxa"/>
          </w:tcPr>
          <w:p w14:paraId="5B26E701" w14:textId="77777777" w:rsidR="00484B4E" w:rsidRDefault="00484B4E" w:rsidP="00B97725"/>
        </w:tc>
      </w:tr>
      <w:tr w:rsidR="00484B4E" w14:paraId="2DB29F21" w14:textId="77777777" w:rsidTr="00B97725">
        <w:tc>
          <w:tcPr>
            <w:tcW w:w="738" w:type="dxa"/>
          </w:tcPr>
          <w:p w14:paraId="038471CB" w14:textId="77777777" w:rsidR="00484B4E" w:rsidRDefault="00484B4E" w:rsidP="00B97725"/>
        </w:tc>
        <w:tc>
          <w:tcPr>
            <w:tcW w:w="3060" w:type="dxa"/>
          </w:tcPr>
          <w:p w14:paraId="0B0E3777" w14:textId="77777777" w:rsid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Average score for this section:</w:t>
            </w:r>
          </w:p>
        </w:tc>
        <w:tc>
          <w:tcPr>
            <w:tcW w:w="3600" w:type="dxa"/>
          </w:tcPr>
          <w:p w14:paraId="3B7284FB" w14:textId="77777777" w:rsidR="00484B4E" w:rsidRDefault="00484B4E" w:rsidP="00B97725"/>
        </w:tc>
        <w:tc>
          <w:tcPr>
            <w:tcW w:w="3618" w:type="dxa"/>
          </w:tcPr>
          <w:p w14:paraId="3364663A" w14:textId="77777777" w:rsidR="00484B4E" w:rsidRDefault="00484B4E" w:rsidP="00B97725"/>
        </w:tc>
      </w:tr>
      <w:tr w:rsidR="00484B4E" w14:paraId="648731D1" w14:textId="77777777" w:rsidTr="00B97725">
        <w:tc>
          <w:tcPr>
            <w:tcW w:w="738" w:type="dxa"/>
          </w:tcPr>
          <w:p w14:paraId="388F8995" w14:textId="77777777" w:rsidR="00484B4E" w:rsidRDefault="00484B4E" w:rsidP="00B97725"/>
        </w:tc>
        <w:tc>
          <w:tcPr>
            <w:tcW w:w="10278" w:type="dxa"/>
            <w:gridSpan w:val="3"/>
          </w:tcPr>
          <w:p w14:paraId="759DF5BD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Comments:</w:t>
            </w:r>
          </w:p>
          <w:p w14:paraId="47E940FB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</w:p>
          <w:p w14:paraId="5A6EB79F" w14:textId="77777777" w:rsidR="00484B4E" w:rsidRDefault="00484B4E" w:rsidP="00B97725"/>
        </w:tc>
      </w:tr>
      <w:tr w:rsidR="00484B4E" w14:paraId="2C1BC912" w14:textId="77777777" w:rsidTr="00B97725">
        <w:tc>
          <w:tcPr>
            <w:tcW w:w="738" w:type="dxa"/>
          </w:tcPr>
          <w:p w14:paraId="318EFDB6" w14:textId="77777777" w:rsidR="00484B4E" w:rsidRDefault="00484B4E" w:rsidP="00B97725">
            <w:r>
              <w:lastRenderedPageBreak/>
              <w:t>4</w:t>
            </w:r>
          </w:p>
        </w:tc>
        <w:tc>
          <w:tcPr>
            <w:tcW w:w="3060" w:type="dxa"/>
          </w:tcPr>
          <w:p w14:paraId="55A80057" w14:textId="77777777" w:rsidR="00484B4E" w:rsidRPr="00484B4E" w:rsidRDefault="00484B4E" w:rsidP="00B97725">
            <w:pPr>
              <w:rPr>
                <w:b/>
              </w:rPr>
            </w:pPr>
            <w:r>
              <w:rPr>
                <w:b/>
              </w:rPr>
              <w:t>Results</w:t>
            </w:r>
          </w:p>
        </w:tc>
        <w:tc>
          <w:tcPr>
            <w:tcW w:w="3600" w:type="dxa"/>
          </w:tcPr>
          <w:p w14:paraId="2921DF8D" w14:textId="77777777" w:rsidR="00484B4E" w:rsidRDefault="00484B4E" w:rsidP="00B97725"/>
        </w:tc>
        <w:tc>
          <w:tcPr>
            <w:tcW w:w="3618" w:type="dxa"/>
          </w:tcPr>
          <w:p w14:paraId="1389E4D0" w14:textId="77777777" w:rsidR="00484B4E" w:rsidRDefault="00484B4E" w:rsidP="00B97725"/>
        </w:tc>
      </w:tr>
      <w:tr w:rsidR="00484B4E" w14:paraId="6AB8E3C1" w14:textId="77777777" w:rsidTr="00B97725">
        <w:tc>
          <w:tcPr>
            <w:tcW w:w="738" w:type="dxa"/>
          </w:tcPr>
          <w:p w14:paraId="40FD7248" w14:textId="77777777" w:rsidR="00484B4E" w:rsidRDefault="00484B4E" w:rsidP="00B97725"/>
        </w:tc>
        <w:tc>
          <w:tcPr>
            <w:tcW w:w="3060" w:type="dxa"/>
          </w:tcPr>
          <w:p w14:paraId="56161D94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1. </w:t>
            </w:r>
            <w:r w:rsidRPr="00FC4F75">
              <w:rPr>
                <w:rFonts w:ascii="Times New Roman" w:hAnsi="Times New Roman"/>
                <w:bCs/>
              </w:rPr>
              <w:t>Resourcefulness</w:t>
            </w:r>
          </w:p>
        </w:tc>
        <w:tc>
          <w:tcPr>
            <w:tcW w:w="3600" w:type="dxa"/>
          </w:tcPr>
          <w:p w14:paraId="2979A669" w14:textId="77777777" w:rsidR="00484B4E" w:rsidRDefault="00484B4E" w:rsidP="00B97725"/>
        </w:tc>
        <w:tc>
          <w:tcPr>
            <w:tcW w:w="3618" w:type="dxa"/>
          </w:tcPr>
          <w:p w14:paraId="3AF1D659" w14:textId="77777777" w:rsidR="00484B4E" w:rsidRDefault="00484B4E" w:rsidP="00B97725"/>
        </w:tc>
      </w:tr>
      <w:tr w:rsidR="00484B4E" w14:paraId="37DA6FBF" w14:textId="77777777" w:rsidTr="00B97725">
        <w:tc>
          <w:tcPr>
            <w:tcW w:w="738" w:type="dxa"/>
          </w:tcPr>
          <w:p w14:paraId="520651A2" w14:textId="77777777" w:rsidR="00484B4E" w:rsidRDefault="00484B4E" w:rsidP="00B97725"/>
        </w:tc>
        <w:tc>
          <w:tcPr>
            <w:tcW w:w="3060" w:type="dxa"/>
          </w:tcPr>
          <w:p w14:paraId="57768A9E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2. </w:t>
            </w:r>
            <w:r w:rsidRPr="00FC4F75">
              <w:rPr>
                <w:rFonts w:ascii="Times New Roman" w:hAnsi="Times New Roman"/>
                <w:bCs/>
              </w:rPr>
              <w:t>Problem-Solving</w:t>
            </w:r>
          </w:p>
        </w:tc>
        <w:tc>
          <w:tcPr>
            <w:tcW w:w="3600" w:type="dxa"/>
          </w:tcPr>
          <w:p w14:paraId="79B0B646" w14:textId="77777777" w:rsidR="00484B4E" w:rsidRDefault="00484B4E" w:rsidP="00B97725"/>
        </w:tc>
        <w:tc>
          <w:tcPr>
            <w:tcW w:w="3618" w:type="dxa"/>
          </w:tcPr>
          <w:p w14:paraId="0B4D8455" w14:textId="77777777" w:rsidR="00484B4E" w:rsidRDefault="00484B4E" w:rsidP="00B97725"/>
        </w:tc>
      </w:tr>
      <w:tr w:rsidR="00484B4E" w14:paraId="41CF6B1B" w14:textId="77777777" w:rsidTr="00B97725">
        <w:tc>
          <w:tcPr>
            <w:tcW w:w="738" w:type="dxa"/>
          </w:tcPr>
          <w:p w14:paraId="51FDB512" w14:textId="77777777" w:rsidR="00484B4E" w:rsidRDefault="00484B4E" w:rsidP="00B97725"/>
        </w:tc>
        <w:tc>
          <w:tcPr>
            <w:tcW w:w="3060" w:type="dxa"/>
          </w:tcPr>
          <w:p w14:paraId="0D1866B5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3. </w:t>
            </w:r>
            <w:r w:rsidRPr="00FC4F75">
              <w:rPr>
                <w:rFonts w:ascii="Times New Roman" w:hAnsi="Times New Roman"/>
                <w:bCs/>
              </w:rPr>
              <w:t>Perseverance</w:t>
            </w:r>
          </w:p>
        </w:tc>
        <w:tc>
          <w:tcPr>
            <w:tcW w:w="3600" w:type="dxa"/>
          </w:tcPr>
          <w:p w14:paraId="7C28E832" w14:textId="77777777" w:rsidR="00484B4E" w:rsidRDefault="00484B4E" w:rsidP="00B97725"/>
        </w:tc>
        <w:tc>
          <w:tcPr>
            <w:tcW w:w="3618" w:type="dxa"/>
          </w:tcPr>
          <w:p w14:paraId="4860BA14" w14:textId="77777777" w:rsidR="00484B4E" w:rsidRDefault="00484B4E" w:rsidP="00B97725"/>
        </w:tc>
      </w:tr>
      <w:tr w:rsidR="00484B4E" w14:paraId="4463F100" w14:textId="77777777" w:rsidTr="00B97725">
        <w:tc>
          <w:tcPr>
            <w:tcW w:w="738" w:type="dxa"/>
          </w:tcPr>
          <w:p w14:paraId="4D4CBC7B" w14:textId="77777777" w:rsidR="00484B4E" w:rsidRDefault="00484B4E" w:rsidP="00B97725"/>
        </w:tc>
        <w:tc>
          <w:tcPr>
            <w:tcW w:w="3060" w:type="dxa"/>
          </w:tcPr>
          <w:p w14:paraId="13E79413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4. </w:t>
            </w:r>
            <w:r w:rsidRPr="00FC4F75">
              <w:rPr>
                <w:rFonts w:ascii="Times New Roman" w:hAnsi="Times New Roman"/>
                <w:bCs/>
              </w:rPr>
              <w:t>Agility</w:t>
            </w:r>
          </w:p>
        </w:tc>
        <w:tc>
          <w:tcPr>
            <w:tcW w:w="3600" w:type="dxa"/>
          </w:tcPr>
          <w:p w14:paraId="36286B21" w14:textId="77777777" w:rsidR="00484B4E" w:rsidRDefault="00484B4E" w:rsidP="00B97725"/>
        </w:tc>
        <w:tc>
          <w:tcPr>
            <w:tcW w:w="3618" w:type="dxa"/>
          </w:tcPr>
          <w:p w14:paraId="47A29CBE" w14:textId="77777777" w:rsidR="00484B4E" w:rsidRDefault="00484B4E" w:rsidP="00B97725"/>
        </w:tc>
      </w:tr>
      <w:tr w:rsidR="00484B4E" w14:paraId="2268D9EA" w14:textId="77777777" w:rsidTr="00B97725">
        <w:tc>
          <w:tcPr>
            <w:tcW w:w="738" w:type="dxa"/>
          </w:tcPr>
          <w:p w14:paraId="49216DE2" w14:textId="77777777" w:rsidR="00484B4E" w:rsidRDefault="00484B4E" w:rsidP="00B97725"/>
        </w:tc>
        <w:tc>
          <w:tcPr>
            <w:tcW w:w="3060" w:type="dxa"/>
          </w:tcPr>
          <w:p w14:paraId="22814B9F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5. </w:t>
            </w:r>
            <w:r w:rsidRPr="00FC4F75">
              <w:rPr>
                <w:rFonts w:ascii="Times New Roman" w:hAnsi="Times New Roman"/>
                <w:bCs/>
              </w:rPr>
              <w:t>Meets Objectives</w:t>
            </w:r>
          </w:p>
        </w:tc>
        <w:tc>
          <w:tcPr>
            <w:tcW w:w="3600" w:type="dxa"/>
          </w:tcPr>
          <w:p w14:paraId="553EE867" w14:textId="77777777" w:rsidR="00484B4E" w:rsidRDefault="00484B4E" w:rsidP="00B97725"/>
        </w:tc>
        <w:tc>
          <w:tcPr>
            <w:tcW w:w="3618" w:type="dxa"/>
          </w:tcPr>
          <w:p w14:paraId="6966A8DB" w14:textId="77777777" w:rsidR="00484B4E" w:rsidRDefault="00484B4E" w:rsidP="00B97725"/>
        </w:tc>
      </w:tr>
      <w:tr w:rsidR="00484B4E" w14:paraId="4EAF4858" w14:textId="77777777" w:rsidTr="00B97725">
        <w:tc>
          <w:tcPr>
            <w:tcW w:w="738" w:type="dxa"/>
          </w:tcPr>
          <w:p w14:paraId="2B7C9F41" w14:textId="77777777" w:rsidR="00484B4E" w:rsidRDefault="00484B4E" w:rsidP="00B97725"/>
        </w:tc>
        <w:tc>
          <w:tcPr>
            <w:tcW w:w="3060" w:type="dxa"/>
          </w:tcPr>
          <w:p w14:paraId="66F651C2" w14:textId="77777777" w:rsid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Average score for this section:</w:t>
            </w:r>
          </w:p>
        </w:tc>
        <w:tc>
          <w:tcPr>
            <w:tcW w:w="3600" w:type="dxa"/>
          </w:tcPr>
          <w:p w14:paraId="12AB74D1" w14:textId="77777777" w:rsidR="00484B4E" w:rsidRDefault="00484B4E" w:rsidP="00B97725"/>
        </w:tc>
        <w:tc>
          <w:tcPr>
            <w:tcW w:w="3618" w:type="dxa"/>
          </w:tcPr>
          <w:p w14:paraId="56AD3AA2" w14:textId="77777777" w:rsidR="00484B4E" w:rsidRDefault="00484B4E" w:rsidP="00B97725"/>
        </w:tc>
      </w:tr>
      <w:tr w:rsidR="00484B4E" w14:paraId="7F8766D3" w14:textId="77777777" w:rsidTr="00B97725">
        <w:tc>
          <w:tcPr>
            <w:tcW w:w="738" w:type="dxa"/>
          </w:tcPr>
          <w:p w14:paraId="35773C99" w14:textId="77777777" w:rsidR="00484B4E" w:rsidRDefault="00484B4E" w:rsidP="00B97725"/>
        </w:tc>
        <w:tc>
          <w:tcPr>
            <w:tcW w:w="10278" w:type="dxa"/>
            <w:gridSpan w:val="3"/>
          </w:tcPr>
          <w:p w14:paraId="3A5C9140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Comments:</w:t>
            </w:r>
          </w:p>
          <w:p w14:paraId="0C3D0BA9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</w:p>
          <w:p w14:paraId="1CF509D8" w14:textId="77777777" w:rsidR="00484B4E" w:rsidRDefault="00484B4E" w:rsidP="00B97725"/>
        </w:tc>
      </w:tr>
      <w:tr w:rsidR="00484B4E" w14:paraId="5745339D" w14:textId="77777777" w:rsidTr="00B97725">
        <w:tc>
          <w:tcPr>
            <w:tcW w:w="738" w:type="dxa"/>
          </w:tcPr>
          <w:p w14:paraId="0880B82C" w14:textId="77777777" w:rsidR="00484B4E" w:rsidRDefault="00484B4E" w:rsidP="00B97725">
            <w:r>
              <w:t>5</w:t>
            </w:r>
          </w:p>
        </w:tc>
        <w:tc>
          <w:tcPr>
            <w:tcW w:w="3060" w:type="dxa"/>
          </w:tcPr>
          <w:p w14:paraId="4D262BDA" w14:textId="77777777" w:rsidR="00484B4E" w:rsidRPr="00484B4E" w:rsidRDefault="00484B4E" w:rsidP="00B97725">
            <w:pPr>
              <w:rPr>
                <w:b/>
              </w:rPr>
            </w:pPr>
            <w:r>
              <w:rPr>
                <w:b/>
              </w:rPr>
              <w:t>Character</w:t>
            </w:r>
          </w:p>
        </w:tc>
        <w:tc>
          <w:tcPr>
            <w:tcW w:w="3600" w:type="dxa"/>
          </w:tcPr>
          <w:p w14:paraId="4C6D290E" w14:textId="77777777" w:rsidR="00484B4E" w:rsidRDefault="00484B4E" w:rsidP="00B97725"/>
        </w:tc>
        <w:tc>
          <w:tcPr>
            <w:tcW w:w="3618" w:type="dxa"/>
          </w:tcPr>
          <w:p w14:paraId="12CCD648" w14:textId="77777777" w:rsidR="00484B4E" w:rsidRDefault="00484B4E" w:rsidP="00B97725"/>
        </w:tc>
      </w:tr>
      <w:tr w:rsidR="00484B4E" w14:paraId="679D2AFD" w14:textId="77777777" w:rsidTr="00B97725">
        <w:tc>
          <w:tcPr>
            <w:tcW w:w="738" w:type="dxa"/>
          </w:tcPr>
          <w:p w14:paraId="14D9F55D" w14:textId="77777777" w:rsidR="00484B4E" w:rsidRDefault="00484B4E" w:rsidP="00B97725"/>
        </w:tc>
        <w:tc>
          <w:tcPr>
            <w:tcW w:w="3060" w:type="dxa"/>
          </w:tcPr>
          <w:p w14:paraId="08A6B6C6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1. </w:t>
            </w:r>
            <w:r w:rsidRPr="00FC4F75">
              <w:rPr>
                <w:rFonts w:ascii="Times New Roman" w:hAnsi="Times New Roman"/>
                <w:bCs/>
              </w:rPr>
              <w:t>Ethics</w:t>
            </w:r>
          </w:p>
        </w:tc>
        <w:tc>
          <w:tcPr>
            <w:tcW w:w="3600" w:type="dxa"/>
          </w:tcPr>
          <w:p w14:paraId="7EBE7011" w14:textId="77777777" w:rsidR="00484B4E" w:rsidRDefault="00484B4E" w:rsidP="00B97725"/>
        </w:tc>
        <w:tc>
          <w:tcPr>
            <w:tcW w:w="3618" w:type="dxa"/>
          </w:tcPr>
          <w:p w14:paraId="6ADE2779" w14:textId="77777777" w:rsidR="00484B4E" w:rsidRDefault="00484B4E" w:rsidP="00B97725"/>
        </w:tc>
      </w:tr>
      <w:tr w:rsidR="00484B4E" w14:paraId="39FE29FF" w14:textId="77777777" w:rsidTr="00B97725">
        <w:tc>
          <w:tcPr>
            <w:tcW w:w="738" w:type="dxa"/>
          </w:tcPr>
          <w:p w14:paraId="13872A9E" w14:textId="77777777" w:rsidR="00484B4E" w:rsidRDefault="00484B4E" w:rsidP="00B97725"/>
        </w:tc>
        <w:tc>
          <w:tcPr>
            <w:tcW w:w="3060" w:type="dxa"/>
          </w:tcPr>
          <w:p w14:paraId="437AA8CB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2. </w:t>
            </w:r>
            <w:r w:rsidRPr="00FC4F75">
              <w:rPr>
                <w:rFonts w:ascii="Times New Roman" w:hAnsi="Times New Roman"/>
                <w:bCs/>
              </w:rPr>
              <w:t>Conduct</w:t>
            </w:r>
          </w:p>
        </w:tc>
        <w:tc>
          <w:tcPr>
            <w:tcW w:w="3600" w:type="dxa"/>
          </w:tcPr>
          <w:p w14:paraId="53AA52D4" w14:textId="77777777" w:rsidR="00484B4E" w:rsidRDefault="00484B4E" w:rsidP="00B97725"/>
        </w:tc>
        <w:tc>
          <w:tcPr>
            <w:tcW w:w="3618" w:type="dxa"/>
          </w:tcPr>
          <w:p w14:paraId="48387C1C" w14:textId="77777777" w:rsidR="00484B4E" w:rsidRDefault="00484B4E" w:rsidP="00B97725"/>
        </w:tc>
      </w:tr>
      <w:tr w:rsidR="00484B4E" w14:paraId="1C231D55" w14:textId="77777777" w:rsidTr="00B97725">
        <w:tc>
          <w:tcPr>
            <w:tcW w:w="738" w:type="dxa"/>
          </w:tcPr>
          <w:p w14:paraId="669DDDB9" w14:textId="77777777" w:rsidR="00484B4E" w:rsidRDefault="00484B4E" w:rsidP="00B97725"/>
        </w:tc>
        <w:tc>
          <w:tcPr>
            <w:tcW w:w="3060" w:type="dxa"/>
          </w:tcPr>
          <w:p w14:paraId="514FE3FD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C4F75">
              <w:rPr>
                <w:rFonts w:ascii="Times New Roman" w:hAnsi="Times New Roman"/>
              </w:rPr>
              <w:t xml:space="preserve">3. </w:t>
            </w:r>
            <w:r w:rsidRPr="00FC4F75">
              <w:rPr>
                <w:rFonts w:ascii="Times New Roman" w:hAnsi="Times New Roman"/>
                <w:bCs/>
              </w:rPr>
              <w:t>Core Values</w:t>
            </w:r>
          </w:p>
        </w:tc>
        <w:tc>
          <w:tcPr>
            <w:tcW w:w="3600" w:type="dxa"/>
          </w:tcPr>
          <w:p w14:paraId="00EA3C54" w14:textId="77777777" w:rsidR="00484B4E" w:rsidRDefault="00484B4E" w:rsidP="00B97725"/>
        </w:tc>
        <w:tc>
          <w:tcPr>
            <w:tcW w:w="3618" w:type="dxa"/>
          </w:tcPr>
          <w:p w14:paraId="351906B5" w14:textId="77777777" w:rsidR="00484B4E" w:rsidRDefault="00484B4E" w:rsidP="00B97725"/>
        </w:tc>
      </w:tr>
      <w:tr w:rsidR="00484B4E" w14:paraId="770401C4" w14:textId="77777777" w:rsidTr="00B97725">
        <w:tc>
          <w:tcPr>
            <w:tcW w:w="738" w:type="dxa"/>
          </w:tcPr>
          <w:p w14:paraId="0A29011D" w14:textId="77777777" w:rsidR="00484B4E" w:rsidRDefault="00484B4E" w:rsidP="00B97725"/>
        </w:tc>
        <w:tc>
          <w:tcPr>
            <w:tcW w:w="3060" w:type="dxa"/>
          </w:tcPr>
          <w:p w14:paraId="621C6C58" w14:textId="77777777" w:rsidR="00484B4E" w:rsidRPr="00FC4F75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4F75">
              <w:rPr>
                <w:rFonts w:ascii="Times New Roman" w:hAnsi="Times New Roman"/>
              </w:rPr>
              <w:t xml:space="preserve">4. </w:t>
            </w:r>
            <w:r w:rsidRPr="00FC4F75">
              <w:rPr>
                <w:rFonts w:ascii="Times New Roman" w:hAnsi="Times New Roman"/>
                <w:bCs/>
              </w:rPr>
              <w:t>Supports Diversity</w:t>
            </w:r>
            <w:r w:rsidRPr="00FC4F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</w:tcPr>
          <w:p w14:paraId="77755401" w14:textId="77777777" w:rsidR="00484B4E" w:rsidRDefault="00484B4E" w:rsidP="00B97725"/>
        </w:tc>
        <w:tc>
          <w:tcPr>
            <w:tcW w:w="3618" w:type="dxa"/>
          </w:tcPr>
          <w:p w14:paraId="6B249F66" w14:textId="77777777" w:rsidR="00484B4E" w:rsidRDefault="00484B4E" w:rsidP="00B97725"/>
        </w:tc>
      </w:tr>
      <w:tr w:rsidR="00484B4E" w14:paraId="7C3EC0AA" w14:textId="77777777" w:rsidTr="00B97725">
        <w:tc>
          <w:tcPr>
            <w:tcW w:w="738" w:type="dxa"/>
          </w:tcPr>
          <w:p w14:paraId="6FC4A3D4" w14:textId="77777777" w:rsidR="00484B4E" w:rsidRDefault="00484B4E" w:rsidP="00B97725"/>
        </w:tc>
        <w:tc>
          <w:tcPr>
            <w:tcW w:w="3060" w:type="dxa"/>
          </w:tcPr>
          <w:p w14:paraId="65CDDDF2" w14:textId="77777777" w:rsidR="00484B4E" w:rsidRDefault="00484B4E" w:rsidP="00B977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Average score for this section:</w:t>
            </w:r>
          </w:p>
        </w:tc>
        <w:tc>
          <w:tcPr>
            <w:tcW w:w="3600" w:type="dxa"/>
          </w:tcPr>
          <w:p w14:paraId="25C87657" w14:textId="77777777" w:rsidR="00484B4E" w:rsidRDefault="00484B4E" w:rsidP="00B97725"/>
        </w:tc>
        <w:tc>
          <w:tcPr>
            <w:tcW w:w="3618" w:type="dxa"/>
          </w:tcPr>
          <w:p w14:paraId="1670B0E3" w14:textId="77777777" w:rsidR="00484B4E" w:rsidRDefault="00484B4E" w:rsidP="00B97725"/>
        </w:tc>
      </w:tr>
      <w:tr w:rsidR="00484B4E" w14:paraId="1152AA3F" w14:textId="77777777" w:rsidTr="00B97725">
        <w:tc>
          <w:tcPr>
            <w:tcW w:w="738" w:type="dxa"/>
          </w:tcPr>
          <w:p w14:paraId="0E722F8C" w14:textId="77777777" w:rsidR="00484B4E" w:rsidRDefault="00484B4E" w:rsidP="00B97725"/>
        </w:tc>
        <w:tc>
          <w:tcPr>
            <w:tcW w:w="10278" w:type="dxa"/>
            <w:gridSpan w:val="3"/>
          </w:tcPr>
          <w:p w14:paraId="4D96D604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Comments:</w:t>
            </w:r>
          </w:p>
          <w:p w14:paraId="2E9D2E39" w14:textId="77777777" w:rsidR="00484B4E" w:rsidRDefault="00484B4E" w:rsidP="00B97725">
            <w:pPr>
              <w:rPr>
                <w:rFonts w:ascii="Times New Roman" w:hAnsi="Times New Roman"/>
                <w:b/>
                <w:bCs/>
              </w:rPr>
            </w:pPr>
          </w:p>
          <w:p w14:paraId="5F030138" w14:textId="77777777" w:rsidR="00484B4E" w:rsidRDefault="00484B4E" w:rsidP="00B97725"/>
        </w:tc>
      </w:tr>
    </w:tbl>
    <w:p w14:paraId="2B59F1C1" w14:textId="77777777" w:rsidR="00484B4E" w:rsidRDefault="00484B4E" w:rsidP="00484B4E"/>
    <w:p w14:paraId="349C3BCD" w14:textId="77777777" w:rsidR="0095673D" w:rsidRDefault="0095673D" w:rsidP="00AD0DEB">
      <w:pPr>
        <w:pStyle w:val="Heading2"/>
      </w:pPr>
      <w:r>
        <w:t xml:space="preserve">Appreciations &amp; Warning </w:t>
      </w:r>
      <w:r w:rsidR="00BE44C4">
        <w:t>(</w:t>
      </w:r>
      <w:r>
        <w:t xml:space="preserve">in last </w:t>
      </w:r>
      <w:r w:rsidR="00BE44C4">
        <w:t xml:space="preserve">one </w:t>
      </w:r>
      <w:r>
        <w:t>year</w:t>
      </w:r>
      <w:r w:rsidR="00BE44C4">
        <w:t>)</w:t>
      </w:r>
    </w:p>
    <w:p w14:paraId="68AEF446" w14:textId="77777777" w:rsidR="0095673D" w:rsidRDefault="0095673D" w:rsidP="009567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900"/>
        <w:gridCol w:w="2196"/>
        <w:gridCol w:w="3740"/>
        <w:gridCol w:w="3352"/>
      </w:tblGrid>
      <w:tr w:rsidR="00FC4F75" w:rsidRPr="00FC4F75" w14:paraId="5C708E2E" w14:textId="77777777" w:rsidTr="00FC4F75">
        <w:tc>
          <w:tcPr>
            <w:tcW w:w="828" w:type="dxa"/>
          </w:tcPr>
          <w:p w14:paraId="1ADE023D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Sl. No.</w:t>
            </w:r>
          </w:p>
        </w:tc>
        <w:tc>
          <w:tcPr>
            <w:tcW w:w="900" w:type="dxa"/>
          </w:tcPr>
          <w:p w14:paraId="5208ABB6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Date</w:t>
            </w:r>
          </w:p>
        </w:tc>
        <w:tc>
          <w:tcPr>
            <w:tcW w:w="2196" w:type="dxa"/>
          </w:tcPr>
          <w:p w14:paraId="31B03EE2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Category</w:t>
            </w:r>
          </w:p>
        </w:tc>
        <w:tc>
          <w:tcPr>
            <w:tcW w:w="3740" w:type="dxa"/>
          </w:tcPr>
          <w:p w14:paraId="51692ECE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Improvement Comments by Employee</w:t>
            </w:r>
          </w:p>
        </w:tc>
        <w:tc>
          <w:tcPr>
            <w:tcW w:w="3352" w:type="dxa"/>
          </w:tcPr>
          <w:p w14:paraId="4B357259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Improvement Comments by Manager</w:t>
            </w:r>
          </w:p>
        </w:tc>
      </w:tr>
      <w:tr w:rsidR="00FC4F75" w14:paraId="6F6C3620" w14:textId="77777777" w:rsidTr="00FC4F75">
        <w:tc>
          <w:tcPr>
            <w:tcW w:w="828" w:type="dxa"/>
          </w:tcPr>
          <w:p w14:paraId="650B7059" w14:textId="77777777" w:rsidR="00FC4F75" w:rsidRDefault="00FC4F75" w:rsidP="0095673D">
            <w:r>
              <w:t>1</w:t>
            </w:r>
          </w:p>
        </w:tc>
        <w:tc>
          <w:tcPr>
            <w:tcW w:w="900" w:type="dxa"/>
          </w:tcPr>
          <w:p w14:paraId="02E1E6EB" w14:textId="77777777" w:rsidR="00FC4F75" w:rsidRDefault="00FC4F75" w:rsidP="0095673D"/>
        </w:tc>
        <w:tc>
          <w:tcPr>
            <w:tcW w:w="2196" w:type="dxa"/>
          </w:tcPr>
          <w:p w14:paraId="2F647E05" w14:textId="77777777" w:rsidR="00FC4F75" w:rsidRDefault="00FC4F75" w:rsidP="0095673D"/>
        </w:tc>
        <w:tc>
          <w:tcPr>
            <w:tcW w:w="3740" w:type="dxa"/>
          </w:tcPr>
          <w:p w14:paraId="3D434595" w14:textId="77777777" w:rsidR="00FC4F75" w:rsidRDefault="00FC4F75" w:rsidP="0095673D"/>
        </w:tc>
        <w:tc>
          <w:tcPr>
            <w:tcW w:w="3352" w:type="dxa"/>
          </w:tcPr>
          <w:p w14:paraId="58D145B6" w14:textId="77777777" w:rsidR="00FC4F75" w:rsidRDefault="00FC4F75" w:rsidP="0095673D"/>
        </w:tc>
      </w:tr>
      <w:tr w:rsidR="00FC4F75" w14:paraId="53AC8232" w14:textId="77777777" w:rsidTr="00FC4F75">
        <w:tc>
          <w:tcPr>
            <w:tcW w:w="828" w:type="dxa"/>
          </w:tcPr>
          <w:p w14:paraId="25654FC1" w14:textId="77777777" w:rsidR="00FC4F75" w:rsidRDefault="00FC4F75" w:rsidP="0095673D">
            <w:r>
              <w:t>2</w:t>
            </w:r>
          </w:p>
        </w:tc>
        <w:tc>
          <w:tcPr>
            <w:tcW w:w="900" w:type="dxa"/>
          </w:tcPr>
          <w:p w14:paraId="3AB168C5" w14:textId="77777777" w:rsidR="00FC4F75" w:rsidRDefault="00FC4F75" w:rsidP="0095673D"/>
        </w:tc>
        <w:tc>
          <w:tcPr>
            <w:tcW w:w="2196" w:type="dxa"/>
          </w:tcPr>
          <w:p w14:paraId="430D163F" w14:textId="77777777" w:rsidR="00FC4F75" w:rsidRDefault="00FC4F75" w:rsidP="0095673D"/>
        </w:tc>
        <w:tc>
          <w:tcPr>
            <w:tcW w:w="3740" w:type="dxa"/>
          </w:tcPr>
          <w:p w14:paraId="681B5011" w14:textId="77777777" w:rsidR="00FC4F75" w:rsidRDefault="00FC4F75" w:rsidP="0095673D"/>
        </w:tc>
        <w:tc>
          <w:tcPr>
            <w:tcW w:w="3352" w:type="dxa"/>
          </w:tcPr>
          <w:p w14:paraId="7ADB8C91" w14:textId="77777777" w:rsidR="00FC4F75" w:rsidRDefault="00FC4F75" w:rsidP="0095673D"/>
        </w:tc>
      </w:tr>
      <w:tr w:rsidR="00FC4F75" w14:paraId="5730AC7E" w14:textId="77777777" w:rsidTr="00FC4F75">
        <w:tc>
          <w:tcPr>
            <w:tcW w:w="828" w:type="dxa"/>
          </w:tcPr>
          <w:p w14:paraId="1C0BAB2E" w14:textId="77777777" w:rsidR="00FC4F75" w:rsidRDefault="00FC4F75" w:rsidP="0095673D">
            <w:r>
              <w:t>3</w:t>
            </w:r>
          </w:p>
        </w:tc>
        <w:tc>
          <w:tcPr>
            <w:tcW w:w="900" w:type="dxa"/>
          </w:tcPr>
          <w:p w14:paraId="06B2D696" w14:textId="77777777" w:rsidR="00FC4F75" w:rsidRDefault="00FC4F75" w:rsidP="0095673D"/>
        </w:tc>
        <w:tc>
          <w:tcPr>
            <w:tcW w:w="2196" w:type="dxa"/>
          </w:tcPr>
          <w:p w14:paraId="15DEE7ED" w14:textId="77777777" w:rsidR="00FC4F75" w:rsidRDefault="00FC4F75" w:rsidP="0095673D"/>
        </w:tc>
        <w:tc>
          <w:tcPr>
            <w:tcW w:w="3740" w:type="dxa"/>
          </w:tcPr>
          <w:p w14:paraId="237421C0" w14:textId="77777777" w:rsidR="00FC4F75" w:rsidRDefault="00FC4F75" w:rsidP="0095673D"/>
        </w:tc>
        <w:tc>
          <w:tcPr>
            <w:tcW w:w="3352" w:type="dxa"/>
          </w:tcPr>
          <w:p w14:paraId="393F947F" w14:textId="77777777" w:rsidR="00FC4F75" w:rsidRDefault="00FC4F75" w:rsidP="0095673D"/>
        </w:tc>
      </w:tr>
      <w:tr w:rsidR="00FC4F75" w14:paraId="6572F45E" w14:textId="77777777" w:rsidTr="00FC4F75">
        <w:tc>
          <w:tcPr>
            <w:tcW w:w="828" w:type="dxa"/>
          </w:tcPr>
          <w:p w14:paraId="01564E3F" w14:textId="77777777" w:rsidR="00FC4F75" w:rsidRDefault="00FC4F75" w:rsidP="0095673D">
            <w:r>
              <w:t>4</w:t>
            </w:r>
          </w:p>
        </w:tc>
        <w:tc>
          <w:tcPr>
            <w:tcW w:w="900" w:type="dxa"/>
          </w:tcPr>
          <w:p w14:paraId="67046CA6" w14:textId="77777777" w:rsidR="00FC4F75" w:rsidRDefault="00FC4F75" w:rsidP="0095673D"/>
        </w:tc>
        <w:tc>
          <w:tcPr>
            <w:tcW w:w="2196" w:type="dxa"/>
          </w:tcPr>
          <w:p w14:paraId="2FC90B20" w14:textId="77777777" w:rsidR="00FC4F75" w:rsidRDefault="00FC4F75" w:rsidP="0095673D"/>
        </w:tc>
        <w:tc>
          <w:tcPr>
            <w:tcW w:w="3740" w:type="dxa"/>
          </w:tcPr>
          <w:p w14:paraId="4EBCA25E" w14:textId="77777777" w:rsidR="00FC4F75" w:rsidRDefault="00FC4F75" w:rsidP="0095673D"/>
        </w:tc>
        <w:tc>
          <w:tcPr>
            <w:tcW w:w="3352" w:type="dxa"/>
          </w:tcPr>
          <w:p w14:paraId="35ADBE86" w14:textId="77777777" w:rsidR="00FC4F75" w:rsidRDefault="00FC4F75" w:rsidP="0095673D"/>
        </w:tc>
      </w:tr>
    </w:tbl>
    <w:p w14:paraId="0615A440" w14:textId="77777777" w:rsidR="00FC4F75" w:rsidRDefault="00FC4F75" w:rsidP="00AD0DEB">
      <w:pPr>
        <w:pStyle w:val="Heading2"/>
      </w:pPr>
      <w:r>
        <w:t>Career Insights</w:t>
      </w:r>
    </w:p>
    <w:p w14:paraId="074AE686" w14:textId="77777777" w:rsidR="00FC4F75" w:rsidRDefault="00FC4F75" w:rsidP="00FC4F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3420"/>
        <w:gridCol w:w="6678"/>
      </w:tblGrid>
      <w:tr w:rsidR="00FC4F75" w:rsidRPr="00FC4F75" w14:paraId="09A878EE" w14:textId="77777777" w:rsidTr="00FC4F75">
        <w:tc>
          <w:tcPr>
            <w:tcW w:w="918" w:type="dxa"/>
          </w:tcPr>
          <w:p w14:paraId="5F7A49CA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Sl. No.</w:t>
            </w:r>
          </w:p>
        </w:tc>
        <w:tc>
          <w:tcPr>
            <w:tcW w:w="3420" w:type="dxa"/>
          </w:tcPr>
          <w:p w14:paraId="716DC38A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Description</w:t>
            </w:r>
          </w:p>
        </w:tc>
        <w:tc>
          <w:tcPr>
            <w:tcW w:w="6678" w:type="dxa"/>
          </w:tcPr>
          <w:p w14:paraId="1AF37A53" w14:textId="77777777" w:rsidR="00FC4F75" w:rsidRPr="00FC4F75" w:rsidRDefault="00FC4F75" w:rsidP="00FC4F75">
            <w:pPr>
              <w:jc w:val="center"/>
              <w:rPr>
                <w:b/>
              </w:rPr>
            </w:pPr>
            <w:r w:rsidRPr="00FC4F75">
              <w:rPr>
                <w:b/>
              </w:rPr>
              <w:t>Explanation by Employee</w:t>
            </w:r>
          </w:p>
        </w:tc>
      </w:tr>
      <w:tr w:rsidR="00FC4F75" w14:paraId="0A752261" w14:textId="77777777" w:rsidTr="00FC4F75">
        <w:tc>
          <w:tcPr>
            <w:tcW w:w="918" w:type="dxa"/>
          </w:tcPr>
          <w:p w14:paraId="1F33ED79" w14:textId="77777777" w:rsidR="00FC4F75" w:rsidRDefault="00FC4F75" w:rsidP="00FC4F75">
            <w:r>
              <w:t>1</w:t>
            </w:r>
          </w:p>
        </w:tc>
        <w:tc>
          <w:tcPr>
            <w:tcW w:w="3420" w:type="dxa"/>
          </w:tcPr>
          <w:p w14:paraId="2629F87A" w14:textId="77777777" w:rsidR="00FC4F75" w:rsidRPr="00FC4F75" w:rsidRDefault="00FC4F75" w:rsidP="00FC4F75">
            <w:pPr>
              <w:rPr>
                <w:rFonts w:ascii="Times New Roman" w:hAnsi="Times New Roman"/>
              </w:rPr>
            </w:pPr>
            <w:r w:rsidRPr="00FC4F75">
              <w:rPr>
                <w:rFonts w:ascii="Times New Roman" w:hAnsi="Times New Roman"/>
              </w:rPr>
              <w:t>Evaluate performance and achieved goals.</w:t>
            </w:r>
          </w:p>
        </w:tc>
        <w:tc>
          <w:tcPr>
            <w:tcW w:w="6678" w:type="dxa"/>
          </w:tcPr>
          <w:p w14:paraId="332E18AB" w14:textId="77777777" w:rsidR="00FC4F75" w:rsidRDefault="00FC4F75" w:rsidP="00FC4F75"/>
        </w:tc>
      </w:tr>
      <w:tr w:rsidR="00FC4F75" w14:paraId="382D15C9" w14:textId="77777777" w:rsidTr="00FC4F75">
        <w:tc>
          <w:tcPr>
            <w:tcW w:w="918" w:type="dxa"/>
          </w:tcPr>
          <w:p w14:paraId="4AB496F0" w14:textId="77777777" w:rsidR="00FC4F75" w:rsidRDefault="00FC4F75" w:rsidP="00FC4F75">
            <w:r>
              <w:t>2</w:t>
            </w:r>
          </w:p>
        </w:tc>
        <w:tc>
          <w:tcPr>
            <w:tcW w:w="3420" w:type="dxa"/>
          </w:tcPr>
          <w:p w14:paraId="0D0F5BC5" w14:textId="77777777" w:rsidR="00FC4F75" w:rsidRPr="00FC4F75" w:rsidRDefault="00FC4F75" w:rsidP="00FC4F75">
            <w:pPr>
              <w:rPr>
                <w:rFonts w:ascii="Times New Roman" w:hAnsi="Times New Roman"/>
              </w:rPr>
            </w:pPr>
            <w:r w:rsidRPr="00FC4F75">
              <w:rPr>
                <w:rFonts w:ascii="Times New Roman" w:hAnsi="Times New Roman"/>
              </w:rPr>
              <w:t>Discuss areas of excellence within performance.</w:t>
            </w:r>
          </w:p>
        </w:tc>
        <w:tc>
          <w:tcPr>
            <w:tcW w:w="6678" w:type="dxa"/>
          </w:tcPr>
          <w:p w14:paraId="21403B3B" w14:textId="77777777" w:rsidR="00FC4F75" w:rsidRDefault="00FC4F75" w:rsidP="00FC4F75"/>
        </w:tc>
      </w:tr>
      <w:tr w:rsidR="00FC4F75" w14:paraId="40F20A30" w14:textId="77777777" w:rsidTr="00FC4F75">
        <w:tc>
          <w:tcPr>
            <w:tcW w:w="918" w:type="dxa"/>
          </w:tcPr>
          <w:p w14:paraId="34A98135" w14:textId="77777777" w:rsidR="00FC4F75" w:rsidRDefault="00FC4F75" w:rsidP="00FC4F75">
            <w:r>
              <w:t>3</w:t>
            </w:r>
          </w:p>
        </w:tc>
        <w:tc>
          <w:tcPr>
            <w:tcW w:w="3420" w:type="dxa"/>
          </w:tcPr>
          <w:p w14:paraId="65CEA924" w14:textId="77777777" w:rsidR="00FC4F75" w:rsidRPr="00FC4F75" w:rsidRDefault="00FC4F75" w:rsidP="00FC4F75">
            <w:pPr>
              <w:rPr>
                <w:rFonts w:ascii="Times New Roman" w:hAnsi="Times New Roman"/>
              </w:rPr>
            </w:pPr>
            <w:r w:rsidRPr="00FC4F75">
              <w:rPr>
                <w:rFonts w:ascii="Times New Roman" w:hAnsi="Times New Roman"/>
              </w:rPr>
              <w:t>Discuss areas of improvement.</w:t>
            </w:r>
          </w:p>
        </w:tc>
        <w:tc>
          <w:tcPr>
            <w:tcW w:w="6678" w:type="dxa"/>
          </w:tcPr>
          <w:p w14:paraId="443BB095" w14:textId="77777777" w:rsidR="00FC4F75" w:rsidRDefault="00FC4F75" w:rsidP="00FC4F75"/>
        </w:tc>
      </w:tr>
      <w:tr w:rsidR="00FC4F75" w14:paraId="352F74C1" w14:textId="77777777" w:rsidTr="00FC4F75">
        <w:tc>
          <w:tcPr>
            <w:tcW w:w="918" w:type="dxa"/>
          </w:tcPr>
          <w:p w14:paraId="207DA6E9" w14:textId="77777777" w:rsidR="00FC4F75" w:rsidRDefault="00FC4F75" w:rsidP="00FC4F75">
            <w:r>
              <w:t>4</w:t>
            </w:r>
          </w:p>
        </w:tc>
        <w:tc>
          <w:tcPr>
            <w:tcW w:w="3420" w:type="dxa"/>
          </w:tcPr>
          <w:p w14:paraId="0F78F976" w14:textId="77777777" w:rsidR="00FC4F75" w:rsidRPr="00FC4F75" w:rsidRDefault="00FC4F75" w:rsidP="00FC4F75">
            <w:pPr>
              <w:rPr>
                <w:rFonts w:ascii="Times New Roman" w:hAnsi="Times New Roman"/>
              </w:rPr>
            </w:pPr>
            <w:r w:rsidRPr="00FC4F75">
              <w:rPr>
                <w:rFonts w:ascii="Times New Roman" w:hAnsi="Times New Roman"/>
              </w:rPr>
              <w:t>Develop future goals with set expectations.</w:t>
            </w:r>
          </w:p>
        </w:tc>
        <w:tc>
          <w:tcPr>
            <w:tcW w:w="6678" w:type="dxa"/>
          </w:tcPr>
          <w:p w14:paraId="2F06DBEA" w14:textId="77777777" w:rsidR="00FC4F75" w:rsidRDefault="00FC4F75" w:rsidP="00FC4F75"/>
        </w:tc>
      </w:tr>
      <w:tr w:rsidR="00FC4F75" w14:paraId="6306C2A3" w14:textId="77777777" w:rsidTr="00FC4F75">
        <w:tc>
          <w:tcPr>
            <w:tcW w:w="918" w:type="dxa"/>
          </w:tcPr>
          <w:p w14:paraId="789ED44B" w14:textId="77777777" w:rsidR="00FC4F75" w:rsidRDefault="00FC4F75" w:rsidP="00FC4F75">
            <w:r>
              <w:t>5</w:t>
            </w:r>
          </w:p>
        </w:tc>
        <w:tc>
          <w:tcPr>
            <w:tcW w:w="3420" w:type="dxa"/>
          </w:tcPr>
          <w:p w14:paraId="00434CB1" w14:textId="77777777" w:rsidR="00FC4F75" w:rsidRPr="00FC4F75" w:rsidRDefault="00FC4F75" w:rsidP="00FC4F75">
            <w:pPr>
              <w:rPr>
                <w:rFonts w:ascii="Times New Roman" w:hAnsi="Times New Roman"/>
              </w:rPr>
            </w:pPr>
            <w:r w:rsidRPr="00FC4F75">
              <w:rPr>
                <w:rFonts w:ascii="Times New Roman" w:hAnsi="Times New Roman"/>
              </w:rPr>
              <w:t>Career goal in next 1 year.</w:t>
            </w:r>
          </w:p>
        </w:tc>
        <w:tc>
          <w:tcPr>
            <w:tcW w:w="6678" w:type="dxa"/>
          </w:tcPr>
          <w:p w14:paraId="30E1D720" w14:textId="77777777" w:rsidR="00FC4F75" w:rsidRDefault="00FC4F75" w:rsidP="00FC4F75"/>
        </w:tc>
      </w:tr>
    </w:tbl>
    <w:p w14:paraId="1565D18A" w14:textId="77777777" w:rsidR="00AD0DEB" w:rsidRDefault="00AD0DEB" w:rsidP="00AD0DEB">
      <w:pPr>
        <w:pStyle w:val="Heading2"/>
      </w:pPr>
      <w:r>
        <w:t>Evaluation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8597"/>
      </w:tblGrid>
      <w:tr w:rsidR="00D4274D" w:rsidRPr="002A733C" w14:paraId="5C1BDD8E" w14:textId="77777777" w:rsidTr="002219F3">
        <w:trPr>
          <w:trHeight w:val="864"/>
        </w:trPr>
        <w:tc>
          <w:tcPr>
            <w:tcW w:w="2205" w:type="dxa"/>
          </w:tcPr>
          <w:p w14:paraId="7E246B4D" w14:textId="77777777" w:rsidR="00D4274D" w:rsidRPr="002219F3" w:rsidRDefault="00A149E2" w:rsidP="002219F3">
            <w:pPr>
              <w:pStyle w:val="Heading5"/>
            </w:pPr>
            <w:r w:rsidRPr="002219F3">
              <w:t>Additional Comments</w:t>
            </w:r>
          </w:p>
        </w:tc>
        <w:tc>
          <w:tcPr>
            <w:tcW w:w="8605" w:type="dxa"/>
          </w:tcPr>
          <w:p w14:paraId="563576D0" w14:textId="77777777" w:rsidR="00D4274D" w:rsidRPr="00A149E2" w:rsidRDefault="00D4274D" w:rsidP="002219F3"/>
        </w:tc>
      </w:tr>
      <w:tr w:rsidR="00D4274D" w:rsidRPr="002A733C" w14:paraId="4EF5C801" w14:textId="77777777" w:rsidTr="002219F3">
        <w:trPr>
          <w:trHeight w:val="864"/>
        </w:trPr>
        <w:tc>
          <w:tcPr>
            <w:tcW w:w="2205" w:type="dxa"/>
          </w:tcPr>
          <w:p w14:paraId="340F822E" w14:textId="77777777" w:rsidR="00534624" w:rsidRDefault="00805EBF" w:rsidP="002219F3">
            <w:pPr>
              <w:pStyle w:val="Heading5"/>
            </w:pPr>
            <w:r>
              <w:t xml:space="preserve">Employee </w:t>
            </w:r>
            <w:r w:rsidR="00A149E2" w:rsidRPr="00534624">
              <w:t>Goals</w:t>
            </w:r>
            <w:r w:rsidR="00534624">
              <w:t xml:space="preserve"> </w:t>
            </w:r>
          </w:p>
          <w:p w14:paraId="5201E046" w14:textId="77777777" w:rsidR="00A149E2" w:rsidRPr="00212276" w:rsidRDefault="00A149E2" w:rsidP="004B1269">
            <w:pPr>
              <w:pStyle w:val="Italic"/>
            </w:pPr>
          </w:p>
        </w:tc>
        <w:tc>
          <w:tcPr>
            <w:tcW w:w="8605" w:type="dxa"/>
          </w:tcPr>
          <w:p w14:paraId="2D05B4CC" w14:textId="77777777" w:rsidR="00D4274D" w:rsidRPr="00A149E2" w:rsidRDefault="00D4274D" w:rsidP="002219F3"/>
        </w:tc>
      </w:tr>
    </w:tbl>
    <w:p w14:paraId="4606BCA8" w14:textId="77777777" w:rsidR="00AD0DEB" w:rsidRDefault="00AD0DEB" w:rsidP="00AD0DEB">
      <w:pPr>
        <w:pStyle w:val="Heading2"/>
      </w:pPr>
      <w:r>
        <w:t>Verification of Review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4531"/>
        <w:gridCol w:w="675"/>
        <w:gridCol w:w="3375"/>
      </w:tblGrid>
      <w:tr w:rsidR="00A149E2" w:rsidRPr="002A733C" w14:paraId="571FEDDA" w14:textId="77777777" w:rsidTr="002219F3">
        <w:trPr>
          <w:trHeight w:val="534"/>
        </w:trPr>
        <w:tc>
          <w:tcPr>
            <w:tcW w:w="10811" w:type="dxa"/>
            <w:gridSpan w:val="4"/>
            <w:vAlign w:val="center"/>
          </w:tcPr>
          <w:p w14:paraId="0B806143" w14:textId="77777777" w:rsidR="00A149E2" w:rsidRDefault="00CB7227" w:rsidP="004B1269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discussed</w:t>
            </w:r>
            <w:r>
              <w:t xml:space="preserve"> this review</w:t>
            </w:r>
            <w:r w:rsidRPr="0066051C">
              <w:t xml:space="preserve"> in detail</w:t>
            </w:r>
            <w:r>
              <w:t xml:space="preserve"> with</w:t>
            </w:r>
            <w:r w:rsidRPr="0066051C">
              <w:t xml:space="preserve"> your supervisor.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A149E2" w:rsidRPr="002A733C" w14:paraId="201B6DAE" w14:textId="77777777" w:rsidTr="002219F3">
        <w:trPr>
          <w:trHeight w:val="403"/>
        </w:trPr>
        <w:tc>
          <w:tcPr>
            <w:tcW w:w="2221" w:type="dxa"/>
            <w:vAlign w:val="bottom"/>
          </w:tcPr>
          <w:p w14:paraId="7EF4ABF8" w14:textId="77777777" w:rsidR="00A149E2" w:rsidRDefault="00A149E2" w:rsidP="002219F3">
            <w:r>
              <w:t>Employee Signature</w:t>
            </w:r>
          </w:p>
        </w:tc>
        <w:tc>
          <w:tcPr>
            <w:tcW w:w="4536" w:type="dxa"/>
            <w:vAlign w:val="bottom"/>
          </w:tcPr>
          <w:p w14:paraId="0B7638E4" w14:textId="77777777" w:rsidR="00A149E2" w:rsidRDefault="00A149E2" w:rsidP="002219F3"/>
        </w:tc>
        <w:tc>
          <w:tcPr>
            <w:tcW w:w="676" w:type="dxa"/>
            <w:vAlign w:val="bottom"/>
          </w:tcPr>
          <w:p w14:paraId="5171369A" w14:textId="77777777"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14:paraId="7F489F7D" w14:textId="77777777" w:rsidR="00A149E2" w:rsidRDefault="00A149E2" w:rsidP="002219F3"/>
        </w:tc>
      </w:tr>
      <w:tr w:rsidR="00A149E2" w:rsidRPr="002A733C" w14:paraId="4FDB3EDD" w14:textId="77777777" w:rsidTr="002219F3">
        <w:trPr>
          <w:trHeight w:val="403"/>
        </w:trPr>
        <w:tc>
          <w:tcPr>
            <w:tcW w:w="2221" w:type="dxa"/>
            <w:vAlign w:val="bottom"/>
          </w:tcPr>
          <w:p w14:paraId="574B7C02" w14:textId="77777777" w:rsidR="00A149E2" w:rsidRDefault="00A149E2" w:rsidP="002219F3">
            <w:r>
              <w:t>Manager Signature</w:t>
            </w:r>
          </w:p>
        </w:tc>
        <w:tc>
          <w:tcPr>
            <w:tcW w:w="4536" w:type="dxa"/>
            <w:vAlign w:val="bottom"/>
          </w:tcPr>
          <w:p w14:paraId="05E143BA" w14:textId="77777777" w:rsidR="00A149E2" w:rsidRDefault="00A149E2" w:rsidP="002219F3"/>
        </w:tc>
        <w:tc>
          <w:tcPr>
            <w:tcW w:w="676" w:type="dxa"/>
            <w:vAlign w:val="bottom"/>
          </w:tcPr>
          <w:p w14:paraId="2DEFF8BC" w14:textId="77777777"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14:paraId="6A2606AE" w14:textId="77777777" w:rsidR="00A149E2" w:rsidRDefault="00A149E2" w:rsidP="002219F3"/>
        </w:tc>
      </w:tr>
      <w:tr w:rsidR="0095673D" w:rsidRPr="002A733C" w14:paraId="11D87952" w14:textId="77777777" w:rsidTr="002219F3">
        <w:trPr>
          <w:trHeight w:val="403"/>
        </w:trPr>
        <w:tc>
          <w:tcPr>
            <w:tcW w:w="2221" w:type="dxa"/>
            <w:vAlign w:val="bottom"/>
          </w:tcPr>
          <w:p w14:paraId="29079594" w14:textId="77777777" w:rsidR="0095673D" w:rsidRDefault="0095673D" w:rsidP="002219F3">
            <w:r>
              <w:t>HR Signature</w:t>
            </w:r>
          </w:p>
        </w:tc>
        <w:tc>
          <w:tcPr>
            <w:tcW w:w="4536" w:type="dxa"/>
            <w:vAlign w:val="bottom"/>
          </w:tcPr>
          <w:p w14:paraId="23021AD2" w14:textId="77777777" w:rsidR="0095673D" w:rsidRDefault="0095673D" w:rsidP="002219F3"/>
        </w:tc>
        <w:tc>
          <w:tcPr>
            <w:tcW w:w="676" w:type="dxa"/>
            <w:vAlign w:val="bottom"/>
          </w:tcPr>
          <w:p w14:paraId="22CBABC7" w14:textId="77777777" w:rsidR="0095673D" w:rsidRDefault="0095673D" w:rsidP="002219F3">
            <w:r>
              <w:t>Date</w:t>
            </w:r>
          </w:p>
        </w:tc>
        <w:tc>
          <w:tcPr>
            <w:tcW w:w="3378" w:type="dxa"/>
            <w:vAlign w:val="bottom"/>
          </w:tcPr>
          <w:p w14:paraId="7A89C1B0" w14:textId="77777777" w:rsidR="0095673D" w:rsidRDefault="0095673D" w:rsidP="002219F3"/>
        </w:tc>
      </w:tr>
    </w:tbl>
    <w:p w14:paraId="38B30659" w14:textId="77777777" w:rsidR="00B60C88" w:rsidRPr="002A733C" w:rsidRDefault="00B60C88" w:rsidP="00B60C88"/>
    <w:sectPr w:rsidR="00B60C88" w:rsidRPr="002A733C" w:rsidSect="008D40FF">
      <w:footerReference w:type="default" r:id="rId9"/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D767D" w14:textId="77777777" w:rsidR="00AF654D" w:rsidRDefault="00AF654D" w:rsidP="00201F7F">
      <w:pPr>
        <w:spacing w:before="0"/>
      </w:pPr>
      <w:r>
        <w:separator/>
      </w:r>
    </w:p>
  </w:endnote>
  <w:endnote w:type="continuationSeparator" w:id="0">
    <w:p w14:paraId="7B1FEEAF" w14:textId="77777777" w:rsidR="00AF654D" w:rsidRDefault="00AF654D" w:rsidP="00201F7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E4D8" w14:textId="77777777" w:rsidR="00201F7F" w:rsidRPr="00201F7F" w:rsidRDefault="00201F7F" w:rsidP="00B73098">
    <w:pPr>
      <w:pStyle w:val="Footer"/>
      <w:rPr>
        <w:color w:val="1F497D" w:themeColor="text2"/>
      </w:rPr>
    </w:pPr>
    <w:r>
      <w:rPr>
        <w:rFonts w:ascii="Helvetica" w:hAnsi="Helvetica" w:cs="Helvetica"/>
        <w:color w:val="000000"/>
        <w:szCs w:val="16"/>
        <w:shd w:val="clear" w:color="auto" w:fill="FFFFFF"/>
      </w:rPr>
      <w:tab/>
    </w:r>
    <w:r w:rsidR="00B73098">
      <w:rPr>
        <w:rFonts w:ascii="Helvetica" w:hAnsi="Helvetica" w:cs="Helvetica"/>
        <w:color w:val="000000"/>
        <w:szCs w:val="16"/>
        <w:shd w:val="clear" w:color="auto" w:fill="FFFFFF"/>
      </w:rPr>
      <w:tab/>
    </w:r>
    <w:r w:rsidR="00B73098">
      <w:rPr>
        <w:rFonts w:ascii="Helvetica" w:hAnsi="Helvetica" w:cs="Helvetica"/>
        <w:color w:val="000000"/>
        <w:szCs w:val="16"/>
        <w:shd w:val="clear" w:color="auto" w:fill="FFFFFF"/>
      </w:rPr>
      <w:tab/>
    </w:r>
    <w:r w:rsidR="00B73098">
      <w:rPr>
        <w:rFonts w:ascii="Helvetica" w:hAnsi="Helvetica" w:cs="Helvetica"/>
        <w:color w:val="000000"/>
        <w:szCs w:val="16"/>
        <w:shd w:val="clear" w:color="auto" w:fill="FFFFFF"/>
      </w:rPr>
      <w:tab/>
      <w:t xml:space="preserve">    </w:t>
    </w:r>
    <w:r w:rsidR="00B73098">
      <w:rPr>
        <w:rFonts w:ascii="Helvetica" w:hAnsi="Helvetica" w:cs="Helvetica"/>
        <w:color w:val="000000"/>
        <w:szCs w:val="16"/>
        <w:shd w:val="clear" w:color="auto" w:fill="FFFFFF"/>
      </w:rPr>
      <w:tab/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564C0" w14:textId="77777777" w:rsidR="00AF654D" w:rsidRDefault="00AF654D" w:rsidP="00201F7F">
      <w:pPr>
        <w:spacing w:before="0"/>
      </w:pPr>
      <w:r>
        <w:separator/>
      </w:r>
    </w:p>
  </w:footnote>
  <w:footnote w:type="continuationSeparator" w:id="0">
    <w:p w14:paraId="394CD17E" w14:textId="77777777" w:rsidR="00AF654D" w:rsidRDefault="00AF654D" w:rsidP="00201F7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AF1BA1"/>
    <w:multiLevelType w:val="hybridMultilevel"/>
    <w:tmpl w:val="28F6D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F7F"/>
    <w:rsid w:val="000071F7"/>
    <w:rsid w:val="0002798A"/>
    <w:rsid w:val="00083002"/>
    <w:rsid w:val="00087B85"/>
    <w:rsid w:val="000A01F1"/>
    <w:rsid w:val="000C1163"/>
    <w:rsid w:val="000D2539"/>
    <w:rsid w:val="000F2528"/>
    <w:rsid w:val="000F2DF4"/>
    <w:rsid w:val="000F6783"/>
    <w:rsid w:val="00101CD9"/>
    <w:rsid w:val="001059A0"/>
    <w:rsid w:val="00120C95"/>
    <w:rsid w:val="001411A9"/>
    <w:rsid w:val="0014663E"/>
    <w:rsid w:val="0017015F"/>
    <w:rsid w:val="00180664"/>
    <w:rsid w:val="00185BA5"/>
    <w:rsid w:val="00195009"/>
    <w:rsid w:val="0019779B"/>
    <w:rsid w:val="001D0B05"/>
    <w:rsid w:val="00201F7F"/>
    <w:rsid w:val="00212276"/>
    <w:rsid w:val="002219F3"/>
    <w:rsid w:val="00240FE6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929F1"/>
    <w:rsid w:val="003A1B63"/>
    <w:rsid w:val="003A41A1"/>
    <w:rsid w:val="003B2326"/>
    <w:rsid w:val="003B6A2F"/>
    <w:rsid w:val="003F1D46"/>
    <w:rsid w:val="00423FFC"/>
    <w:rsid w:val="00437ED0"/>
    <w:rsid w:val="00440CD8"/>
    <w:rsid w:val="00443837"/>
    <w:rsid w:val="00450F66"/>
    <w:rsid w:val="00461739"/>
    <w:rsid w:val="00461CB1"/>
    <w:rsid w:val="00464B05"/>
    <w:rsid w:val="00467865"/>
    <w:rsid w:val="00484B4E"/>
    <w:rsid w:val="0048685F"/>
    <w:rsid w:val="004A1437"/>
    <w:rsid w:val="004A4198"/>
    <w:rsid w:val="004A54EA"/>
    <w:rsid w:val="004B0578"/>
    <w:rsid w:val="004B1269"/>
    <w:rsid w:val="004C2FEE"/>
    <w:rsid w:val="004E34C6"/>
    <w:rsid w:val="004F62AD"/>
    <w:rsid w:val="00501AE8"/>
    <w:rsid w:val="00504B65"/>
    <w:rsid w:val="005114CE"/>
    <w:rsid w:val="0052122B"/>
    <w:rsid w:val="00534624"/>
    <w:rsid w:val="00542885"/>
    <w:rsid w:val="005557F6"/>
    <w:rsid w:val="00563778"/>
    <w:rsid w:val="005B4AE2"/>
    <w:rsid w:val="005C3D49"/>
    <w:rsid w:val="005E104B"/>
    <w:rsid w:val="005E63CC"/>
    <w:rsid w:val="005F6E87"/>
    <w:rsid w:val="00613129"/>
    <w:rsid w:val="00617C65"/>
    <w:rsid w:val="00682C69"/>
    <w:rsid w:val="0069365E"/>
    <w:rsid w:val="006D2635"/>
    <w:rsid w:val="006D779C"/>
    <w:rsid w:val="006E4F63"/>
    <w:rsid w:val="006E729E"/>
    <w:rsid w:val="00712449"/>
    <w:rsid w:val="007229D0"/>
    <w:rsid w:val="00743E8A"/>
    <w:rsid w:val="007522F6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05EBF"/>
    <w:rsid w:val="008107D6"/>
    <w:rsid w:val="00841645"/>
    <w:rsid w:val="00852EC6"/>
    <w:rsid w:val="0088782D"/>
    <w:rsid w:val="008A0543"/>
    <w:rsid w:val="008B24BB"/>
    <w:rsid w:val="008B57DD"/>
    <w:rsid w:val="008B7081"/>
    <w:rsid w:val="008D40FF"/>
    <w:rsid w:val="00902964"/>
    <w:rsid w:val="009126F8"/>
    <w:rsid w:val="0094790F"/>
    <w:rsid w:val="0095673D"/>
    <w:rsid w:val="00966B90"/>
    <w:rsid w:val="009737B7"/>
    <w:rsid w:val="009802C4"/>
    <w:rsid w:val="009973A4"/>
    <w:rsid w:val="009976D9"/>
    <w:rsid w:val="00997A3E"/>
    <w:rsid w:val="009A4EA3"/>
    <w:rsid w:val="009A55DC"/>
    <w:rsid w:val="009C220D"/>
    <w:rsid w:val="00A149E2"/>
    <w:rsid w:val="00A211B2"/>
    <w:rsid w:val="00A2727E"/>
    <w:rsid w:val="00A35524"/>
    <w:rsid w:val="00A74F99"/>
    <w:rsid w:val="00A82BA3"/>
    <w:rsid w:val="00A94ACC"/>
    <w:rsid w:val="00AD0DEB"/>
    <w:rsid w:val="00AE6FA4"/>
    <w:rsid w:val="00AF654D"/>
    <w:rsid w:val="00B03907"/>
    <w:rsid w:val="00B11811"/>
    <w:rsid w:val="00B311E1"/>
    <w:rsid w:val="00B4735C"/>
    <w:rsid w:val="00B60C88"/>
    <w:rsid w:val="00B73098"/>
    <w:rsid w:val="00B90EC2"/>
    <w:rsid w:val="00BA268F"/>
    <w:rsid w:val="00BB4EAF"/>
    <w:rsid w:val="00BE44C4"/>
    <w:rsid w:val="00C079CA"/>
    <w:rsid w:val="00C5330F"/>
    <w:rsid w:val="00C67741"/>
    <w:rsid w:val="00C74647"/>
    <w:rsid w:val="00C76039"/>
    <w:rsid w:val="00C76480"/>
    <w:rsid w:val="00C80AD2"/>
    <w:rsid w:val="00C92FD6"/>
    <w:rsid w:val="00CA28E6"/>
    <w:rsid w:val="00CB7227"/>
    <w:rsid w:val="00CD247C"/>
    <w:rsid w:val="00CE4C5F"/>
    <w:rsid w:val="00CF4DE5"/>
    <w:rsid w:val="00D03A13"/>
    <w:rsid w:val="00D14E73"/>
    <w:rsid w:val="00D4274D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B478A"/>
    <w:rsid w:val="00EC42A3"/>
    <w:rsid w:val="00F02A61"/>
    <w:rsid w:val="00F416FF"/>
    <w:rsid w:val="00F83033"/>
    <w:rsid w:val="00F966AA"/>
    <w:rsid w:val="00FB538F"/>
    <w:rsid w:val="00FC3071"/>
    <w:rsid w:val="00FC4F75"/>
    <w:rsid w:val="00FD5902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C436B0"/>
  <w15:docId w15:val="{9357710E-45C2-495D-A88B-3D2D3DE4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1269"/>
    <w:pPr>
      <w:spacing w:before="40"/>
    </w:pPr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2219F3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2219F3"/>
    <w:pPr>
      <w:shd w:val="clear" w:color="auto" w:fill="595959" w:themeFill="text1" w:themeFillTint="A6"/>
      <w:spacing w:before="200"/>
      <w:outlineLvl w:val="1"/>
    </w:pPr>
    <w:rPr>
      <w:b/>
      <w:color w:val="FFFFFF" w:themeColor="background1"/>
      <w:sz w:val="22"/>
      <w:szCs w:val="20"/>
    </w:rPr>
  </w:style>
  <w:style w:type="paragraph" w:styleId="Heading3">
    <w:name w:val="heading 3"/>
    <w:basedOn w:val="Normal"/>
    <w:next w:val="Normal"/>
    <w:qFormat/>
    <w:rsid w:val="002219F3"/>
    <w:pPr>
      <w:jc w:val="center"/>
      <w:outlineLvl w:val="2"/>
    </w:pPr>
  </w:style>
  <w:style w:type="paragraph" w:styleId="Heading4">
    <w:name w:val="heading 4"/>
    <w:basedOn w:val="Normal"/>
    <w:next w:val="Normal"/>
    <w:link w:val="Heading4Char"/>
    <w:unhideWhenUsed/>
    <w:qFormat/>
    <w:rsid w:val="002219F3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nhideWhenUsed/>
    <w:qFormat/>
    <w:rsid w:val="002219F3"/>
    <w:pPr>
      <w:outlineLvl w:val="4"/>
    </w:pPr>
    <w:rPr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219F3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rsid w:val="002219F3"/>
    <w:rPr>
      <w:rFonts w:asciiTheme="minorHAnsi" w:hAnsiTheme="minorHAnsi"/>
      <w:caps/>
      <w:sz w:val="16"/>
      <w:szCs w:val="24"/>
    </w:rPr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CheckBox">
    <w:name w:val="Check Box"/>
    <w:basedOn w:val="Normal"/>
    <w:link w:val="CheckBoxChar"/>
    <w:unhideWhenUsed/>
    <w:qFormat/>
    <w:rsid w:val="002219F3"/>
    <w:pPr>
      <w:jc w:val="center"/>
    </w:pPr>
    <w:rPr>
      <w:color w:val="999999"/>
    </w:rPr>
  </w:style>
  <w:style w:type="character" w:customStyle="1" w:styleId="CheckBoxChar">
    <w:name w:val="Check Box Char"/>
    <w:basedOn w:val="DefaultParagraphFont"/>
    <w:link w:val="CheckBox"/>
    <w:rsid w:val="004B1269"/>
    <w:rPr>
      <w:rFonts w:asciiTheme="minorHAnsi" w:hAnsiTheme="minorHAnsi"/>
      <w:color w:val="999999"/>
      <w:sz w:val="16"/>
      <w:szCs w:val="24"/>
    </w:rPr>
  </w:style>
  <w:style w:type="table" w:styleId="TableGrid">
    <w:name w:val="Table Grid"/>
    <w:basedOn w:val="TableNormal"/>
    <w:uiPriority w:val="39"/>
    <w:rsid w:val="00AD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unhideWhenUsed/>
    <w:qFormat/>
    <w:rsid w:val="00AD0DEB"/>
    <w:pPr>
      <w:spacing w:before="0"/>
      <w:jc w:val="right"/>
    </w:pPr>
    <w:rPr>
      <w:rFonts w:asciiTheme="majorHAnsi" w:hAnsiTheme="majorHAnsi"/>
      <w:b/>
      <w:color w:val="404040" w:themeColor="text1" w:themeTint="BF"/>
      <w:sz w:val="28"/>
    </w:rPr>
  </w:style>
  <w:style w:type="paragraph" w:customStyle="1" w:styleId="Italic">
    <w:name w:val="Italic"/>
    <w:basedOn w:val="Heading4"/>
    <w:qFormat/>
    <w:rsid w:val="004B1269"/>
    <w:rPr>
      <w:b w:val="0"/>
      <w:i/>
    </w:rPr>
  </w:style>
  <w:style w:type="paragraph" w:styleId="Header">
    <w:name w:val="header"/>
    <w:basedOn w:val="Normal"/>
    <w:link w:val="HeaderChar"/>
    <w:unhideWhenUsed/>
    <w:rsid w:val="00201F7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201F7F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201F7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01F7F"/>
    <w:rPr>
      <w:rFonts w:asciiTheme="minorHAnsi" w:hAnsiTheme="minorHAnsi"/>
      <w:sz w:val="16"/>
      <w:szCs w:val="24"/>
    </w:rPr>
  </w:style>
  <w:style w:type="character" w:styleId="Hyperlink">
    <w:name w:val="Hyperlink"/>
    <w:basedOn w:val="DefaultParagraphFont"/>
    <w:unhideWhenUsed/>
    <w:rsid w:val="00201F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FF4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utlaw\AppData\Roaming\Microsoft\Templates\Employee%20performance%20review%20form%20(short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CBA236C-80BA-41AF-8C5B-991FBDDEC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review form (short)</Template>
  <TotalTime>114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performance review form (short)</vt:lpstr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performance review form (short)</dc:title>
  <dc:creator>Thomas Outlaw</dc:creator>
  <cp:keywords/>
  <cp:lastModifiedBy>s xd</cp:lastModifiedBy>
  <cp:revision>9</cp:revision>
  <cp:lastPrinted>2004-01-28T17:11:00Z</cp:lastPrinted>
  <dcterms:created xsi:type="dcterms:W3CDTF">2014-08-08T20:39:00Z</dcterms:created>
  <dcterms:modified xsi:type="dcterms:W3CDTF">2022-02-21T11:01:00Z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TC060889521033</vt:lpwstr>
  </property>
</Properties>
</file>